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C77F38" w14:textId="77777777" w:rsidR="003712F2" w:rsidRDefault="00000000">
      <w:pPr>
        <w:pStyle w:val="ParagraphBold"/>
        <w:jc w:val="center"/>
      </w:pPr>
      <w:r>
        <w:t>Výroční zpráva za rok 2024</w:t>
      </w:r>
    </w:p>
    <w:p w14:paraId="5868514C" w14:textId="77777777" w:rsidR="003712F2" w:rsidRDefault="00000000">
      <w:pPr>
        <w:pStyle w:val="ParagraphUnnumbered"/>
        <w:jc w:val="center"/>
      </w:pPr>
      <w:r>
        <w:t>o činnosti města Žacléř v oblasti poskytování informací dle § 18 zákona č. 106/1999 Sb., o svobodném přístupu k informacím</w:t>
      </w:r>
    </w:p>
    <w:p w14:paraId="3503B52A" w14:textId="77777777" w:rsidR="003712F2" w:rsidRDefault="00000000">
      <w:pPr>
        <w:pStyle w:val="ParagraphUnnumbered"/>
        <w:spacing w:before="400" w:line="240" w:lineRule="auto"/>
      </w:pPr>
      <w:r>
        <w:t>a) počet podaných žádostí o informace a počet vydaných rozhodnutí o odmítnutí žádosti</w:t>
      </w:r>
    </w:p>
    <w:p w14:paraId="7E11CF88" w14:textId="77777777" w:rsidR="00CE14FC" w:rsidRDefault="00CE14FC">
      <w:pPr>
        <w:pStyle w:val="ParagraphUnnumbered"/>
      </w:pPr>
    </w:p>
    <w:p w14:paraId="6A49DCF4" w14:textId="29CED017" w:rsidR="003712F2" w:rsidRDefault="00000000" w:rsidP="00CE14FC">
      <w:pPr>
        <w:pStyle w:val="ParagraphUnnumbered"/>
        <w:ind w:left="142" w:hanging="142"/>
      </w:pPr>
      <w:r>
        <w:t xml:space="preserve">- počet žádostí o informace dle zákona o svobodném přístupu k informacím, které obec obdržela v roce 2024: </w:t>
      </w:r>
      <w:r w:rsidRPr="00CE14FC">
        <w:rPr>
          <w:b/>
          <w:bCs/>
        </w:rPr>
        <w:t>9</w:t>
      </w:r>
    </w:p>
    <w:p w14:paraId="2EAE6E88" w14:textId="77777777" w:rsidR="003712F2" w:rsidRDefault="00000000">
      <w:pPr>
        <w:pStyle w:val="ParagraphUnnumbered"/>
      </w:pPr>
      <w:r>
        <w:t xml:space="preserve">- počet rozhodnutí o odmítnutí žádosti: </w:t>
      </w:r>
      <w:r w:rsidRPr="00CE14FC">
        <w:rPr>
          <w:b/>
          <w:bCs/>
        </w:rPr>
        <w:t>0</w:t>
      </w:r>
    </w:p>
    <w:p w14:paraId="74D334D7" w14:textId="77777777" w:rsidR="003712F2" w:rsidRDefault="00000000">
      <w:pPr>
        <w:pStyle w:val="ParagraphUnnumbered"/>
      </w:pPr>
      <w:r>
        <w:t xml:space="preserve">- počet rozhodnutí o částečném odmítnutí žádosti: </w:t>
      </w:r>
      <w:r w:rsidRPr="00CE14FC">
        <w:rPr>
          <w:b/>
          <w:bCs/>
        </w:rPr>
        <w:t>0</w:t>
      </w:r>
    </w:p>
    <w:p w14:paraId="659F0959" w14:textId="77777777" w:rsidR="003712F2" w:rsidRPr="00CE14FC" w:rsidRDefault="00000000">
      <w:pPr>
        <w:pStyle w:val="ParagraphUnnumbered"/>
        <w:spacing w:before="400" w:line="240" w:lineRule="auto"/>
        <w:rPr>
          <w:b/>
          <w:bCs/>
        </w:rPr>
      </w:pPr>
      <w:r>
        <w:t xml:space="preserve">b) počet podaných odvolání proti rozhodnutí: </w:t>
      </w:r>
      <w:r w:rsidRPr="00CE14FC">
        <w:rPr>
          <w:b/>
          <w:bCs/>
        </w:rPr>
        <w:t>0</w:t>
      </w:r>
    </w:p>
    <w:p w14:paraId="2136953E" w14:textId="77777777" w:rsidR="003712F2" w:rsidRDefault="00000000">
      <w:pPr>
        <w:pStyle w:val="ParagraphUnnumbered"/>
        <w:spacing w:before="400" w:line="240" w:lineRule="auto"/>
      </w:pPr>
      <w:r>
        <w:t>c) opis podstatných částí každého rozsudku soudu ve věci přezkoumání zákonnosti rozhodnutí povinného subjektu o odmítnutí žádosti o poskytnutí informace a přehled všech výdajů, které povinný subjekt vynaložil v souvislosti se soudními řízeními o právech a povinnostech podle tohoto zákona, a to včetně nákladů na své vlastní zaměstnance a nákladů na právní zastoupení</w:t>
      </w:r>
    </w:p>
    <w:p w14:paraId="4608334E" w14:textId="77777777" w:rsidR="003712F2" w:rsidRDefault="00000000">
      <w:pPr>
        <w:pStyle w:val="ParagraphUnnumbered"/>
      </w:pPr>
      <w:r>
        <w:t>- žádný rozsudek ve věci přezkoumání zákonnosti rozhodnutí obce o odmítnutí žádosti o poskytnutí informace nebyl v roce 2024 vydán</w:t>
      </w:r>
    </w:p>
    <w:p w14:paraId="43A511A0" w14:textId="77777777" w:rsidR="003712F2" w:rsidRDefault="00000000">
      <w:pPr>
        <w:pStyle w:val="ParagraphUnnumbered"/>
        <w:spacing w:before="400" w:line="240" w:lineRule="auto"/>
      </w:pPr>
      <w:r>
        <w:t>d) výčet poskytnutých výhradních licencí, včetně odůvodnění nezbytnosti poskytnutí výhradní licence</w:t>
      </w:r>
    </w:p>
    <w:p w14:paraId="2EA1FC3F" w14:textId="77777777" w:rsidR="003712F2" w:rsidRDefault="00000000">
      <w:pPr>
        <w:pStyle w:val="ParagraphUnnumbered"/>
      </w:pPr>
      <w:r>
        <w:t>- výhradní licence v roce 2024 nebyly poskytnuty</w:t>
      </w:r>
    </w:p>
    <w:p w14:paraId="1756BD8D" w14:textId="77777777" w:rsidR="003712F2" w:rsidRPr="00CE14FC" w:rsidRDefault="00000000">
      <w:pPr>
        <w:pStyle w:val="ParagraphUnnumbered"/>
        <w:spacing w:before="400" w:line="240" w:lineRule="auto"/>
        <w:rPr>
          <w:b/>
          <w:bCs/>
        </w:rPr>
      </w:pPr>
      <w:r>
        <w:t xml:space="preserve">e)  počet stížností podaných podle § 16a zákona o svobodném přístupu k informacím, důvody jejich podání a stručný popis způsobu jejich vyřízení: </w:t>
      </w:r>
      <w:r w:rsidRPr="00CE14FC">
        <w:rPr>
          <w:b/>
          <w:bCs/>
        </w:rPr>
        <w:t>0</w:t>
      </w:r>
    </w:p>
    <w:p w14:paraId="75B29AB1" w14:textId="77777777" w:rsidR="003712F2" w:rsidRDefault="00000000">
      <w:pPr>
        <w:pStyle w:val="ParagraphUnnumbered"/>
        <w:spacing w:before="400" w:line="240" w:lineRule="auto"/>
      </w:pPr>
      <w:r>
        <w:t>f) další informace vztahující se k uplatňování tohoto zákona</w:t>
      </w:r>
    </w:p>
    <w:p w14:paraId="5FE57BA6" w14:textId="442E9EED" w:rsidR="003712F2" w:rsidRDefault="00000000">
      <w:pPr>
        <w:pStyle w:val="ParagraphUnnumbered"/>
      </w:pPr>
      <w:r>
        <w:t>- město jako povinný subjekt vyřizuje žádosti o informace vztahující se k jeho působnosti dle zákona o svobodném přístupu k informacím, žádosti je možné podávat ústně nebo písemně na adresu městského úřadu i na elektronickou podatelnu města, žádost musí splňovat náležitosti § 14 zákona o svobodném přístupu k</w:t>
      </w:r>
      <w:r w:rsidR="007B5E38">
        <w:t> </w:t>
      </w:r>
      <w:r>
        <w:t>informacím</w:t>
      </w:r>
    </w:p>
    <w:p w14:paraId="6524BFEF" w14:textId="77777777" w:rsidR="007B5E38" w:rsidRDefault="007B5E38">
      <w:pPr>
        <w:pStyle w:val="ParagraphUnnumbered"/>
      </w:pPr>
    </w:p>
    <w:p w14:paraId="68C41AAB" w14:textId="3F444C1E" w:rsidR="007B5E38" w:rsidRDefault="007B5E38">
      <w:pPr>
        <w:pStyle w:val="ParagraphUnnumbered"/>
      </w:pPr>
      <w:r>
        <w:t>V Žacléři 27.01.2025</w:t>
      </w:r>
    </w:p>
    <w:p w14:paraId="508F64D7" w14:textId="77777777" w:rsidR="007B5E38" w:rsidRDefault="007B5E38">
      <w:pPr>
        <w:pStyle w:val="ParagraphUnnumbered"/>
      </w:pPr>
    </w:p>
    <w:p w14:paraId="650120C4" w14:textId="77777777" w:rsidR="007B5E38" w:rsidRDefault="007B5E38">
      <w:pPr>
        <w:pStyle w:val="ParagraphUnnumbered"/>
      </w:pPr>
    </w:p>
    <w:p w14:paraId="7DDF2AB8" w14:textId="281C6951" w:rsidR="007B5E38" w:rsidRDefault="007B5E38">
      <w:pPr>
        <w:pStyle w:val="ParagraphUnnumbered"/>
      </w:pPr>
      <w:r>
        <w:t>Krista Markelová</w:t>
      </w:r>
    </w:p>
    <w:p w14:paraId="215AD208" w14:textId="1C05794F" w:rsidR="007B5E38" w:rsidRDefault="007B5E38">
      <w:pPr>
        <w:pStyle w:val="ParagraphUnnumbered"/>
      </w:pPr>
      <w:r>
        <w:t xml:space="preserve">Tajemnice </w:t>
      </w:r>
      <w:proofErr w:type="spellStart"/>
      <w:r>
        <w:t>MěÚ</w:t>
      </w:r>
      <w:proofErr w:type="spellEnd"/>
      <w:r>
        <w:t xml:space="preserve"> v.r.</w:t>
      </w:r>
    </w:p>
    <w:sectPr w:rsidR="007B5E38" w:rsidSect="000F6147">
      <w:pgSz w:w="11906" w:h="16838" w:code="9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ECA8D2" w14:textId="77777777" w:rsidR="00266D42" w:rsidRDefault="00266D42" w:rsidP="006E0FDA">
      <w:pPr>
        <w:spacing w:after="0" w:line="240" w:lineRule="auto"/>
      </w:pPr>
      <w:r>
        <w:separator/>
      </w:r>
    </w:p>
  </w:endnote>
  <w:endnote w:type="continuationSeparator" w:id="0">
    <w:p w14:paraId="71E25BAE" w14:textId="77777777" w:rsidR="00266D42" w:rsidRDefault="00266D42" w:rsidP="006E0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52DA26" w14:textId="77777777" w:rsidR="00266D42" w:rsidRDefault="00266D42" w:rsidP="006E0FDA">
      <w:pPr>
        <w:spacing w:after="0" w:line="240" w:lineRule="auto"/>
      </w:pPr>
      <w:r>
        <w:separator/>
      </w:r>
    </w:p>
  </w:footnote>
  <w:footnote w:type="continuationSeparator" w:id="0">
    <w:p w14:paraId="5BAE7E2F" w14:textId="77777777" w:rsidR="00266D42" w:rsidRDefault="00266D42" w:rsidP="006E0F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064E"/>
    <w:rsid w:val="00065F9C"/>
    <w:rsid w:val="000F6147"/>
    <w:rsid w:val="00112029"/>
    <w:rsid w:val="00135412"/>
    <w:rsid w:val="001D6406"/>
    <w:rsid w:val="00266D42"/>
    <w:rsid w:val="00361FF4"/>
    <w:rsid w:val="003712F2"/>
    <w:rsid w:val="003B5299"/>
    <w:rsid w:val="00493A0C"/>
    <w:rsid w:val="004D6B48"/>
    <w:rsid w:val="00531A4E"/>
    <w:rsid w:val="00535F5A"/>
    <w:rsid w:val="00555F58"/>
    <w:rsid w:val="006E6663"/>
    <w:rsid w:val="007749E2"/>
    <w:rsid w:val="007B5E38"/>
    <w:rsid w:val="008B3AC2"/>
    <w:rsid w:val="008F680D"/>
    <w:rsid w:val="00AC197E"/>
    <w:rsid w:val="00B21D59"/>
    <w:rsid w:val="00BD419F"/>
    <w:rsid w:val="00CE14FC"/>
    <w:rsid w:val="00DF064E"/>
    <w:rsid w:val="00F37204"/>
    <w:rsid w:val="00FB4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9782AD"/>
  <w15:docId w15:val="{F77A5358-D8EB-44DB-93D9-2ABAEB0EE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semiHidden="1" w:unhideWhenUsed="1"/>
    <w:lsdException w:name="heading 1" w:semiHidden="1" w:unhideWhenUsed="1"/>
    <w:lsdException w:name="heading 2" w:semiHidden="1" w:unhideWhenUsed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F614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Heading1PHPDOCX">
    <w:name w:val="Heading 1 PHPDOCX"/>
    <w:basedOn w:val="Normln"/>
    <w:next w:val="Normln"/>
    <w:link w:val="Heading1CarPHPDOCX"/>
    <w:uiPriority w:val="9"/>
    <w:qFormat/>
    <w:rsid w:val="00DF064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Heading2PHPDOCX">
    <w:name w:val="Heading 2 PHPDOCX"/>
    <w:basedOn w:val="Normln"/>
    <w:next w:val="Normln"/>
    <w:link w:val="Heading2CarPHPDOCX"/>
    <w:uiPriority w:val="9"/>
    <w:unhideWhenUsed/>
    <w:qFormat/>
    <w:rsid w:val="00DF064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Heading3PHPDOCX">
    <w:name w:val="Heading 3 PHPDOCX"/>
    <w:basedOn w:val="Normln"/>
    <w:next w:val="Normln"/>
    <w:link w:val="Heading3CarPHPDOCX"/>
    <w:uiPriority w:val="9"/>
    <w:unhideWhenUsed/>
    <w:qFormat/>
    <w:rsid w:val="00DF064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Heading4PHPDOCX">
    <w:name w:val="Heading 4 PHPDOCX"/>
    <w:basedOn w:val="Normln"/>
    <w:next w:val="Normln"/>
    <w:link w:val="Heading4CarPHPDOCX"/>
    <w:uiPriority w:val="9"/>
    <w:unhideWhenUsed/>
    <w:qFormat/>
    <w:rsid w:val="00DF064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Heading5PHPDOCX">
    <w:name w:val="Heading 5 PHPDOCX"/>
    <w:basedOn w:val="Normln"/>
    <w:next w:val="Normln"/>
    <w:link w:val="Heading5CarPHPDOCX"/>
    <w:uiPriority w:val="9"/>
    <w:unhideWhenUsed/>
    <w:qFormat/>
    <w:rsid w:val="00DF064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Heading6PHPDOCX">
    <w:name w:val="Heading 6 PHPDOCX"/>
    <w:basedOn w:val="Normln"/>
    <w:next w:val="Normln"/>
    <w:link w:val="Heading6CarPHPDOCX"/>
    <w:uiPriority w:val="9"/>
    <w:unhideWhenUsed/>
    <w:qFormat/>
    <w:rsid w:val="00DF064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customStyle="1" w:styleId="Heading7PHPDOCX">
    <w:name w:val="Heading 7 PHPDOCX"/>
    <w:basedOn w:val="Normln"/>
    <w:next w:val="Normln"/>
    <w:link w:val="Heading7CarPHPDOCX"/>
    <w:uiPriority w:val="9"/>
    <w:unhideWhenUsed/>
    <w:qFormat/>
    <w:rsid w:val="00DF064E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Heading8PHPDOCX">
    <w:name w:val="Heading 8 PHPDOCX"/>
    <w:basedOn w:val="Normln"/>
    <w:next w:val="Normln"/>
    <w:link w:val="Heading8CarPHPDOCX"/>
    <w:uiPriority w:val="9"/>
    <w:semiHidden/>
    <w:unhideWhenUsed/>
    <w:qFormat/>
    <w:rsid w:val="00DF064E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customStyle="1" w:styleId="Heading9PHPDOCX">
    <w:name w:val="Heading 9 PHPDOCX"/>
    <w:basedOn w:val="Normln"/>
    <w:next w:val="Normln"/>
    <w:link w:val="Heading9CarPHPDOCX"/>
    <w:uiPriority w:val="9"/>
    <w:semiHidden/>
    <w:unhideWhenUsed/>
    <w:qFormat/>
    <w:rsid w:val="00DF064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annotation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customStyle="1" w:styleId="annotationtextPHPDOCX">
    <w:name w:val="annotation text PHPDOCX"/>
    <w:basedOn w:val="Normln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annotationtextPHPDOCX"/>
    <w:uiPriority w:val="99"/>
    <w:semiHidden/>
    <w:rsid w:val="00E139EA"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annotationsubjectPHPDOCX"/>
    <w:uiPriority w:val="99"/>
    <w:semiHidden/>
    <w:rsid w:val="00E139EA"/>
    <w:rPr>
      <w:b/>
      <w:bCs/>
      <w:sz w:val="20"/>
      <w:szCs w:val="20"/>
    </w:rPr>
  </w:style>
  <w:style w:type="paragraph" w:customStyle="1" w:styleId="BalloonTextPHPDOCX">
    <w:name w:val="Balloon Text PHPDOCX"/>
    <w:basedOn w:val="Normln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basedOn w:val="Normln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customStyle="1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customStyle="1" w:styleId="endnoteTextPHPDOCX">
    <w:name w:val="endnote Text PHPDOCX"/>
    <w:basedOn w:val="Normln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customStyle="1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character" w:customStyle="1" w:styleId="DefaultParagraphFontPHPDOCX">
    <w:name w:val="Default Paragraph Font PHPDOCX"/>
    <w:uiPriority w:val="1"/>
    <w:semiHidden/>
    <w:unhideWhenUsed/>
  </w:style>
  <w:style w:type="numbering" w:customStyle="1" w:styleId="NoListPHPDOCX">
    <w:name w:val="No List PHPDOCX"/>
    <w:uiPriority w:val="99"/>
    <w:semiHidden/>
    <w:unhideWhenUsed/>
  </w:style>
  <w:style w:type="character" w:customStyle="1" w:styleId="Heading1CarPHPDOCX">
    <w:name w:val="Heading 1 Car PHPDOCX"/>
    <w:basedOn w:val="DefaultParagraphFontPHPDOCX"/>
    <w:link w:val="Heading1PHPDOCX"/>
    <w:uiPriority w:val="9"/>
    <w:rsid w:val="00DF064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arPHPDOCX">
    <w:name w:val="Heading 2 Car PHPDOCX"/>
    <w:basedOn w:val="DefaultParagraphFontPHPDOCX"/>
    <w:link w:val="Heading2PHPDOCX"/>
    <w:uiPriority w:val="9"/>
    <w:rsid w:val="00DF06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arPHPDOCX">
    <w:name w:val="Heading 3 Car PHPDOCX"/>
    <w:basedOn w:val="DefaultParagraphFontPHPDOCX"/>
    <w:link w:val="Heading3PHPDOCX"/>
    <w:uiPriority w:val="9"/>
    <w:rsid w:val="00DF064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arPHPDOCX">
    <w:name w:val="Heading 4 Car PHPDOCX"/>
    <w:basedOn w:val="DefaultParagraphFontPHPDOCX"/>
    <w:link w:val="Heading4PHPDOCX"/>
    <w:uiPriority w:val="9"/>
    <w:rsid w:val="00DF064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arPHPDOCX">
    <w:name w:val="Heading 5 Car PHPDOCX"/>
    <w:basedOn w:val="DefaultParagraphFontPHPDOCX"/>
    <w:link w:val="Heading5PHPDOCX"/>
    <w:uiPriority w:val="9"/>
    <w:rsid w:val="00DF064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arPHPDOCX">
    <w:name w:val="Heading 6 Car PHPDOCX"/>
    <w:basedOn w:val="DefaultParagraphFontPHPDOCX"/>
    <w:link w:val="Heading6PHPDOCX"/>
    <w:uiPriority w:val="9"/>
    <w:rsid w:val="00DF064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arPHPDOCX">
    <w:name w:val="Heading 7 Car PHPDOCX"/>
    <w:basedOn w:val="DefaultParagraphFontPHPDOCX"/>
    <w:link w:val="Heading7PHPDOCX"/>
    <w:uiPriority w:val="9"/>
    <w:rsid w:val="00DF064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TitlePHPDOCX">
    <w:name w:val="Title PHPDOCX"/>
    <w:basedOn w:val="Normln"/>
    <w:next w:val="Normln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ubtitlePHPDOCX">
    <w:name w:val="Subtitle PHPDOCX"/>
    <w:basedOn w:val="Normln"/>
    <w:next w:val="Normln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leEmphasisPHPDOCX">
    <w:name w:val="Subtle Emphasis PHPDOCX"/>
    <w:basedOn w:val="DefaultParagraphFontPHPDOCX"/>
    <w:uiPriority w:val="19"/>
    <w:qFormat/>
    <w:rsid w:val="00DF064E"/>
    <w:rPr>
      <w:i/>
      <w:iCs/>
      <w:color w:val="808080" w:themeColor="text1" w:themeTint="7F"/>
    </w:rPr>
  </w:style>
  <w:style w:type="character" w:customStyle="1" w:styleId="EmphasisPHPDOCX">
    <w:name w:val="Emphasis PHPDOCX"/>
    <w:basedOn w:val="DefaultParagraphFontPHPDOCX"/>
    <w:uiPriority w:val="20"/>
    <w:qFormat/>
    <w:rsid w:val="00DF064E"/>
    <w:rPr>
      <w:i/>
      <w:iCs/>
    </w:rPr>
  </w:style>
  <w:style w:type="character" w:customStyle="1" w:styleId="IntenseEmphasisPHPDOCX">
    <w:name w:val="Intense Emphasis PHPDOCX"/>
    <w:basedOn w:val="DefaultParagraphFontPHPDOCX"/>
    <w:uiPriority w:val="21"/>
    <w:qFormat/>
    <w:rsid w:val="00DF064E"/>
    <w:rPr>
      <w:b/>
      <w:bCs/>
      <w:i/>
      <w:iCs/>
      <w:color w:val="4F81BD" w:themeColor="accent1"/>
    </w:rPr>
  </w:style>
  <w:style w:type="character" w:customStyle="1" w:styleId="StrongPHPDOCX">
    <w:name w:val="Strong PHPDOCX"/>
    <w:basedOn w:val="DefaultParagraphFontPHPDOCX"/>
    <w:uiPriority w:val="22"/>
    <w:qFormat/>
    <w:rsid w:val="00DF064E"/>
    <w:rPr>
      <w:b/>
      <w:bCs/>
    </w:rPr>
  </w:style>
  <w:style w:type="paragraph" w:customStyle="1" w:styleId="QuotePHPDOCX">
    <w:name w:val="Quote PHPDOCX"/>
    <w:basedOn w:val="Normln"/>
    <w:next w:val="Normln"/>
    <w:link w:val="QuoteCarPHPDOCX"/>
    <w:uiPriority w:val="29"/>
    <w:qFormat/>
    <w:rsid w:val="00DF064E"/>
    <w:rPr>
      <w:i/>
      <w:iCs/>
      <w:color w:val="000000" w:themeColor="text1"/>
    </w:rPr>
  </w:style>
  <w:style w:type="character" w:customStyle="1" w:styleId="QuoteCarPHPDOCX">
    <w:name w:val="Quote Car PHPDOCX"/>
    <w:basedOn w:val="DefaultParagraphFontPHPDOCX"/>
    <w:link w:val="QuotePHPDOCX"/>
    <w:uiPriority w:val="29"/>
    <w:rsid w:val="00DF064E"/>
    <w:rPr>
      <w:i/>
      <w:iCs/>
      <w:color w:val="000000" w:themeColor="text1"/>
    </w:rPr>
  </w:style>
  <w:style w:type="paragraph" w:customStyle="1" w:styleId="IntenseQuotePHPDOCX">
    <w:name w:val="Intense Quote PHPDOCX"/>
    <w:basedOn w:val="Normln"/>
    <w:next w:val="Normln"/>
    <w:link w:val="IntenseQuoteCarPHPDOCX"/>
    <w:uiPriority w:val="30"/>
    <w:qFormat/>
    <w:rsid w:val="00DF064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arPHPDOCX">
    <w:name w:val="Intense Quote Car PHPDOCX"/>
    <w:basedOn w:val="DefaultParagraphFontPHPDOCX"/>
    <w:link w:val="IntenseQuotePHPDOCX"/>
    <w:uiPriority w:val="30"/>
    <w:rsid w:val="00DF064E"/>
    <w:rPr>
      <w:b/>
      <w:bCs/>
      <w:i/>
      <w:iCs/>
      <w:color w:val="4F81BD" w:themeColor="accent1"/>
    </w:rPr>
  </w:style>
  <w:style w:type="character" w:customStyle="1" w:styleId="SubtleReferencePHPDOCX">
    <w:name w:val="Subtle Reference PHPDOCX"/>
    <w:basedOn w:val="DefaultParagraphFontPHPDOCX"/>
    <w:uiPriority w:val="31"/>
    <w:qFormat/>
    <w:rsid w:val="00DF064E"/>
    <w:rPr>
      <w:smallCaps/>
      <w:color w:val="C0504D" w:themeColor="accent2"/>
      <w:u w:val="single"/>
    </w:rPr>
  </w:style>
  <w:style w:type="character" w:customStyle="1" w:styleId="IntenseReferencePHPDOCX">
    <w:name w:val="Intense Reference PHPDOCX"/>
    <w:basedOn w:val="DefaultParagraphFontPHPDOCX"/>
    <w:uiPriority w:val="32"/>
    <w:qFormat/>
    <w:rsid w:val="00DF064E"/>
    <w:rPr>
      <w:b/>
      <w:bCs/>
      <w:smallCaps/>
      <w:color w:val="C0504D" w:themeColor="accent2"/>
      <w:spacing w:val="5"/>
      <w:u w:val="single"/>
    </w:rPr>
  </w:style>
  <w:style w:type="character" w:customStyle="1" w:styleId="BookTitlePHPDOCX">
    <w:name w:val="Book Title PHPDOCX"/>
    <w:basedOn w:val="DefaultParagraphFontPHPDOCX"/>
    <w:uiPriority w:val="33"/>
    <w:qFormat/>
    <w:rsid w:val="00DF064E"/>
    <w:rPr>
      <w:b/>
      <w:bCs/>
      <w:smallCaps/>
      <w:spacing w:val="5"/>
    </w:rPr>
  </w:style>
  <w:style w:type="paragraph" w:customStyle="1" w:styleId="ListParagraphPHPDOCX">
    <w:name w:val="List Paragraph PHPDOCX"/>
    <w:basedOn w:val="Normln"/>
    <w:uiPriority w:val="34"/>
    <w:qFormat/>
    <w:rsid w:val="00DF064E"/>
    <w:pPr>
      <w:ind w:left="720"/>
      <w:contextualSpacing/>
    </w:pPr>
  </w:style>
  <w:style w:type="paragraph" w:customStyle="1" w:styleId="NoSpacingPHPDOCX">
    <w:name w:val="No Spacing PHPDOCX"/>
    <w:uiPriority w:val="1"/>
    <w:qFormat/>
    <w:rsid w:val="00DF064E"/>
    <w:pPr>
      <w:spacing w:after="0" w:line="240" w:lineRule="auto"/>
    </w:pPr>
  </w:style>
  <w:style w:type="character" w:customStyle="1" w:styleId="Heading8CarPHPDOCX">
    <w:name w:val="Heading 8 Car PHPDOCX"/>
    <w:basedOn w:val="DefaultParagraphFontPHPDOCX"/>
    <w:link w:val="Heading8PHPDOCX"/>
    <w:uiPriority w:val="9"/>
    <w:semiHidden/>
    <w:rsid w:val="00DF064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arPHPDOCX">
    <w:name w:val="Heading 9 Car PHPDOCX"/>
    <w:basedOn w:val="DefaultParagraphFontPHPDOCX"/>
    <w:link w:val="Heading9PHPDOCX"/>
    <w:uiPriority w:val="9"/>
    <w:semiHidden/>
    <w:rsid w:val="00DF064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customStyle="1" w:styleId="NormalTablePHPDOCX">
    <w:name w:val="Normal Table PHPDOCX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PHPDOCX">
    <w:name w:val="Plain Table PHPDOCX"/>
    <w:uiPriority w:val="58"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PHPDOCX">
    <w:name w:val="Light Shading PHPDOCX"/>
    <w:uiPriority w:val="60"/>
    <w:rsid w:val="00493A0C"/>
    <w:pPr>
      <w:spacing w:after="0" w:line="240" w:lineRule="auto"/>
    </w:pPr>
    <w:rPr>
      <w:color w:val="000000" w:themeColor="text1" w:themeShade="BF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LightShadingAccent1PHPDOCX">
    <w:name w:val="Light Shading Accent 1 PHPDOCX"/>
    <w:uiPriority w:val="60"/>
    <w:rsid w:val="00493A0C"/>
    <w:pPr>
      <w:spacing w:after="0" w:line="240" w:lineRule="auto"/>
    </w:pPr>
    <w:rPr>
      <w:color w:val="365F91" w:themeColor="accent1" w:themeShade="BF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LightShadingAccent2PHPDOCX">
    <w:name w:val="Light Shading Accent 2 PHPDOCX"/>
    <w:uiPriority w:val="60"/>
    <w:rsid w:val="00493A0C"/>
    <w:pPr>
      <w:spacing w:after="0" w:line="240" w:lineRule="auto"/>
    </w:pPr>
    <w:rPr>
      <w:color w:val="943634" w:themeColor="accent2" w:themeShade="BF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customStyle="1" w:styleId="LightShadingAccent3PHPDOCX">
    <w:name w:val="Light Shading Accent 3 PHPDOCX"/>
    <w:uiPriority w:val="60"/>
    <w:rsid w:val="00493A0C"/>
    <w:pPr>
      <w:spacing w:after="0" w:line="240" w:lineRule="auto"/>
    </w:pPr>
    <w:rPr>
      <w:color w:val="76923C" w:themeColor="accent3" w:themeShade="BF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customStyle="1" w:styleId="LightShadingAccent4PHPDOCX">
    <w:name w:val="Light Shading Accent 4 PHPDOCX"/>
    <w:uiPriority w:val="60"/>
    <w:rsid w:val="00493A0C"/>
    <w:pPr>
      <w:spacing w:after="0" w:line="240" w:lineRule="auto"/>
    </w:pPr>
    <w:rPr>
      <w:color w:val="5F497A" w:themeColor="accent4" w:themeShade="BF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customStyle="1" w:styleId="LightShadingAccent5PHPDOCX">
    <w:name w:val="Light Shading Accent 5 PHPDOCX"/>
    <w:uiPriority w:val="60"/>
    <w:rsid w:val="00493A0C"/>
    <w:pPr>
      <w:spacing w:after="0" w:line="240" w:lineRule="auto"/>
    </w:pPr>
    <w:rPr>
      <w:color w:val="31849B" w:themeColor="accent5" w:themeShade="BF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customStyle="1" w:styleId="LightListPHPDOCX">
    <w:name w:val="Light List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LightListAccent1PHPDOCX">
    <w:name w:val="Light List Accent 1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customStyle="1" w:styleId="LightListAccent2PHPDOCX">
    <w:name w:val="Light List Accent 2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customStyle="1" w:styleId="LightListAccent3PHPDOCX">
    <w:name w:val="Light List Accent 3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customStyle="1" w:styleId="LightListAccent4PHPDOCX">
    <w:name w:val="Light List Accent 4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customStyle="1" w:styleId="LightListAccent5PHPDOCX">
    <w:name w:val="Light List Accent 5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customStyle="1" w:styleId="LightListAccent6PHPDOCX">
    <w:name w:val="Light List Accent 6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customStyle="1" w:styleId="LightGridPHPDOCX">
    <w:name w:val="Light Grid PHPDOCX"/>
    <w:uiPriority w:val="62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customStyle="1" w:styleId="LightGrid1PHPDOCX">
    <w:name w:val="Light Grid 1 PHPDOCX"/>
    <w:uiPriority w:val="62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customStyle="1" w:styleId="LightGrid2PHPDOCX">
    <w:name w:val="Light Grid 2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customStyle="1" w:styleId="LightGrid3PHPDOCX">
    <w:name w:val="Light Grid 3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customStyle="1" w:styleId="LightGrid4PHPDOCX">
    <w:name w:val="Light Grid 4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customStyle="1" w:styleId="LightGrid5PHPDOCX">
    <w:name w:val="Light Grid 5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customStyle="1" w:styleId="LightGrid6PHPDOCX">
    <w:name w:val="Light Grid 6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customStyle="1" w:styleId="MediumShading1PHPDOCX">
    <w:name w:val="Medium Shading 1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1PHPDOCX">
    <w:name w:val="Medium Shading 1 Accent 1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2PHPDOCX">
    <w:name w:val="Medium Shading 1 Accent 2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3PHPDOCX">
    <w:name w:val="Medium Shading 1 Accent 3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4PHPDOCX">
    <w:name w:val="Medium Shading 1 Accent 4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5PHPDOCX">
    <w:name w:val="Medium Shading 1 Accent 5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6PHPDOCX">
    <w:name w:val="Medium Shading 1 Accent 6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2PHPDOCX">
    <w:name w:val="Medium Shading 2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1PHPDOCX">
    <w:name w:val="Medium Shading 2 Accent 1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2PHPDOCX">
    <w:name w:val="Medium Shading 2 Accent 2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3PHPDOCX">
    <w:name w:val="Medium Shading 2 Accent 3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4PHPDOCX">
    <w:name w:val="Medium Shading 2 Accent 4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5PHPDOCX">
    <w:name w:val="Medium Shading 2 Accent 5 PHPDOCX"/>
    <w:uiPriority w:val="64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6PHPDOCX">
    <w:name w:val="Medium Shading 2 Accent 6 PHPDOCX"/>
    <w:uiPriority w:val="64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List1PHPDOCX">
    <w:name w:val="Medium List 1 PHPDOCX"/>
    <w:uiPriority w:val="65"/>
    <w:rsid w:val="00361FF4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customStyle="1" w:styleId="MediumList1Accent1PHPDOCX">
    <w:name w:val="Medium List 1 Accent 1 PHPDOCX"/>
    <w:uiPriority w:val="65"/>
    <w:rsid w:val="00361FF4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customStyle="1" w:styleId="MediumList1Accent2PHPDOCX">
    <w:name w:val="Medium List 1 Accent 2 PHPDOCX"/>
    <w:uiPriority w:val="65"/>
    <w:rsid w:val="00361FF4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customStyle="1" w:styleId="MediumList1Accent3PHPDOCX">
    <w:name w:val="Medium List 1 Accent 3 PHPDOCX"/>
    <w:uiPriority w:val="65"/>
    <w:rsid w:val="00361FF4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customStyle="1" w:styleId="MediumList1Accent4PHPDOCX">
    <w:name w:val="Medium List 1 Accent 4 PHPDOCX"/>
    <w:uiPriority w:val="65"/>
    <w:rsid w:val="00361FF4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customStyle="1" w:styleId="MediumList1Accent5PHPDOCX">
    <w:name w:val="Medium List 1 Accent 5 PHPDOCX"/>
    <w:uiPriority w:val="65"/>
    <w:rsid w:val="00361FF4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customStyle="1" w:styleId="MediumList1Accent6PHPDOCX">
    <w:name w:val="Medium List 1 Accent 6 PHPDOCX"/>
    <w:uiPriority w:val="65"/>
    <w:rsid w:val="00361FF4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customStyle="1" w:styleId="MediumList2PHPDOCX">
    <w:name w:val="Medium List 2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1PHPDOCX">
    <w:name w:val="Medium List 2 Accent 1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2PHPDOCX">
    <w:name w:val="Medium List 2 Accent 2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3PHPDOCX">
    <w:name w:val="Medium List 2 Accent 3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4PHPDOCX">
    <w:name w:val="Medium List 2 Accent 4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5PHPDOCX">
    <w:name w:val="Medium List 2 Accent 5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6PHPDOCX">
    <w:name w:val="Medium List 2 Accent 6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Grid1PHPDOCX">
    <w:name w:val="Medium Grid 1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customStyle="1" w:styleId="MediumGrid1Accent1PHPDOCX">
    <w:name w:val="Medium Grid 1 Accent 1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MediumGrid1Accent2PHPDOCX">
    <w:name w:val="Medium Grid 1 Accent 2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customStyle="1" w:styleId="MediumGrid1Accent3PHPDOCX">
    <w:name w:val="Medium Grid 1 Accent 3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customStyle="1" w:styleId="MediumGrid1Accent4PHPDOCX">
    <w:name w:val="Medium Grid 1 Accent 4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customStyle="1" w:styleId="MediumGrid1Accent5PHPDOCX">
    <w:name w:val="Medium Grid 1 Accent 5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customStyle="1" w:styleId="MediumGrid1Accent6PHPDOCX">
    <w:name w:val="Medium Grid 1 Accent 6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MediumGrid2PHPDOCX">
    <w:name w:val="Medium Grid 2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1PHPDOCX">
    <w:name w:val="Medium Grid 2 Accent 1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2PHPDOCX">
    <w:name w:val="Medium Grid 2 Accent 2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3PHPDOCX">
    <w:name w:val="Medium Grid 2 Accent 3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4PHPDOCX">
    <w:name w:val="Medium Grid 2 Accent 4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5PHPDOCX">
    <w:name w:val="Medium Grid 2 Accent 5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6PHPDOCX">
    <w:name w:val="Medium Grid 2 Accent 6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3PHPDOCX">
    <w:name w:val="Medium Grid 3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customStyle="1" w:styleId="MediumGrid3Accent1PHPDOCX">
    <w:name w:val="Medium Grid 3 Accent 1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customStyle="1" w:styleId="MediumGrid3Accent2PHPDOCX">
    <w:name w:val="Medium Grid 3 Accent 2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customStyle="1" w:styleId="MediumGrid3Accent3PHPDOCX">
    <w:name w:val="Medium Grid 3 Accent 3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customStyle="1" w:styleId="MediumGrid3Accent5PHPDOCX">
    <w:name w:val="Medium Grid 3 Accent 5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customStyle="1" w:styleId="MediumGrid3Accent4PHPDOCX">
    <w:name w:val="Medium Grid 3 Accent 4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customStyle="1" w:styleId="MediumGrid3Accent6PHPDOCX">
    <w:name w:val="Medium Grid 3 Accent 6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DarkListPHPDOCX">
    <w:name w:val="Dark List PHPDOCX"/>
    <w:uiPriority w:val="70"/>
    <w:rsid w:val="00361FF4"/>
    <w:pPr>
      <w:spacing w:after="0" w:line="240" w:lineRule="auto"/>
    </w:pPr>
    <w:rPr>
      <w:color w:val="FFFFFF" w:themeColor="background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customStyle="1" w:styleId="DarkListAccent1PHPDOCX">
    <w:name w:val="Dark List Accent 1 PHPDOCX"/>
    <w:uiPriority w:val="70"/>
    <w:rsid w:val="00361FF4"/>
    <w:pPr>
      <w:spacing w:after="0" w:line="240" w:lineRule="auto"/>
    </w:pPr>
    <w:rPr>
      <w:color w:val="FFFFFF" w:themeColor="background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DarkListAccent2PHPDOCX">
    <w:name w:val="Dark List Accent 2 PHPDOCX"/>
    <w:uiPriority w:val="70"/>
    <w:rsid w:val="00361FF4"/>
    <w:pPr>
      <w:spacing w:after="0" w:line="240" w:lineRule="auto"/>
    </w:pPr>
    <w:rPr>
      <w:color w:val="FFFFFF" w:themeColor="background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DarkListAccent3PHPDOCX">
    <w:name w:val="Dark List Accent 3 PHPDOCX"/>
    <w:uiPriority w:val="70"/>
    <w:rsid w:val="00361FF4"/>
    <w:pPr>
      <w:spacing w:after="0" w:line="240" w:lineRule="auto"/>
    </w:pPr>
    <w:rPr>
      <w:color w:val="FFFFFF" w:themeColor="background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DarkListAccent4PHPDOCX">
    <w:name w:val="Dark List Accent 4 PHPDOCX"/>
    <w:uiPriority w:val="70"/>
    <w:rsid w:val="00361FF4"/>
    <w:pPr>
      <w:spacing w:after="0" w:line="240" w:lineRule="auto"/>
    </w:pPr>
    <w:rPr>
      <w:color w:val="FFFFFF" w:themeColor="background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DarkListAccent5PHPDOCX">
    <w:name w:val="Dark List Accent 5 PHPDOCX"/>
    <w:uiPriority w:val="70"/>
    <w:rsid w:val="00361FF4"/>
    <w:pPr>
      <w:spacing w:after="0" w:line="240" w:lineRule="auto"/>
    </w:pPr>
    <w:rPr>
      <w:color w:val="FFFFFF" w:themeColor="background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DarkListAccent6PHPDOCX">
    <w:name w:val="Dark List Accent 6 PHPDOCX"/>
    <w:uiPriority w:val="70"/>
    <w:rsid w:val="00AC197E"/>
    <w:pPr>
      <w:spacing w:after="0" w:line="240" w:lineRule="auto"/>
    </w:pPr>
    <w:rPr>
      <w:color w:val="FFFFFF" w:themeColor="background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ColorfulShadingPHPDOCX">
    <w:name w:val="Colorful Shading PHPDOCX"/>
    <w:uiPriority w:val="71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ShadingAccent1PHPDOCX">
    <w:name w:val="Colorful Shading Accent 1 PHPDOCX"/>
    <w:uiPriority w:val="71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ShadingAccent2PHPDOCX">
    <w:name w:val="Colorful Shading Accent 2 PHPDOCX"/>
    <w:uiPriority w:val="71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ShadingAccent3PHPDOCX">
    <w:name w:val="Colorful Shading Accent 3 PHPDOCX"/>
    <w:uiPriority w:val="71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customStyle="1" w:styleId="ColorfulShadingAccent4PHPDOCX">
    <w:name w:val="Colorful Shading Accent 4 PHPDOCX"/>
    <w:uiPriority w:val="71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ShadingAccent5PHPDOCX">
    <w:name w:val="Colorful Shading Accent 5 PHPDOCX"/>
    <w:uiPriority w:val="71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ShadingAccent6PHPDOCX">
    <w:name w:val="Colorful Shading Accent 6 PHPDOCX"/>
    <w:uiPriority w:val="71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ListPHPDOCX">
    <w:name w:val="Colorful List PHPDOCX"/>
    <w:uiPriority w:val="72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ColorfulListAccent1PHPDOCX">
    <w:name w:val="Colorful List Accent 1 PHPDOCX"/>
    <w:uiPriority w:val="72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ColorfulListAccent2PHPDOCX">
    <w:name w:val="Colorful List Accent 2 PHPDOCX"/>
    <w:uiPriority w:val="72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ColorfulListAccent3PHPDOCX">
    <w:name w:val="Colorful List Accent 3 PHPDOCX"/>
    <w:uiPriority w:val="72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ColorfulListAccent4PHPDOCX">
    <w:name w:val="Colorful List Accent 4 PHPDOCX"/>
    <w:uiPriority w:val="72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ColorfulListAccent5PHPDOCX">
    <w:name w:val="Colorful List Accent 5 PHPDOCX"/>
    <w:uiPriority w:val="72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ColorfulListAccent6PHPDOCX">
    <w:name w:val="Colorful List Accent 6 PHPDOCX"/>
    <w:uiPriority w:val="72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ColorfulGridPHPDOCX">
    <w:name w:val="Colorful Grid PHPDOCX"/>
    <w:uiPriority w:val="73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customStyle="1" w:styleId="ColorfulGridAccent1PHPDOCX">
    <w:name w:val="Colorful Grid Accent 1 PHPDOCX"/>
    <w:uiPriority w:val="73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ColorfulGridAccent2PHPDOCX">
    <w:name w:val="Colorful Grid Accent 2 PHPDOCX"/>
    <w:uiPriority w:val="73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customStyle="1" w:styleId="ColorfulGridAccent3PHPDOCX">
    <w:name w:val="Colorful Grid Accent 3 PHPDOCX"/>
    <w:uiPriority w:val="73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customStyle="1" w:styleId="ColorfulGridAccent4PHPDOCX">
    <w:name w:val="Colorful Grid Accent 4 PHPDOCX"/>
    <w:uiPriority w:val="73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customStyle="1" w:styleId="ColorfulGridAccent5PHPDOCX">
    <w:name w:val="Colorful Grid Accent 5 PHPDOCX"/>
    <w:uiPriority w:val="73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customStyle="1" w:styleId="ColorfulGridAccent6PHPDOCX">
    <w:name w:val="Colorful Grid Accent 6 PHPDOCX"/>
    <w:uiPriority w:val="73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customStyle="1" w:styleId="MainTitle">
    <w:name w:val="MainTitle"/>
    <w:link w:val="MainTitleCar"/>
    <w:uiPriority w:val="99"/>
    <w:semiHidden/>
    <w:unhideWhenUsed/>
    <w:rsid w:val="006E0FDA"/>
    <w:pPr>
      <w:keepNext/>
      <w:spacing w:after="48"/>
      <w:jc w:val="center"/>
    </w:pPr>
    <w:rPr>
      <w:b/>
      <w:sz w:val="48"/>
    </w:rPr>
  </w:style>
  <w:style w:type="character" w:customStyle="1" w:styleId="MainTitleCar">
    <w:name w:val="MainTitleCar"/>
    <w:link w:val="MainTitle"/>
    <w:uiPriority w:val="99"/>
    <w:semiHidden/>
    <w:unhideWhenUsed/>
    <w:rsid w:val="006E0FDA"/>
    <w:rPr>
      <w:b/>
      <w:sz w:val="48"/>
    </w:rPr>
  </w:style>
  <w:style w:type="paragraph" w:customStyle="1" w:styleId="HeaderNumbered">
    <w:name w:val="HeaderNumbered"/>
    <w:link w:val="HeaderNumberedCar"/>
    <w:uiPriority w:val="99"/>
    <w:semiHidden/>
    <w:unhideWhenUsed/>
    <w:rsid w:val="006E0FDA"/>
    <w:pPr>
      <w:keepNext/>
      <w:spacing w:before="360" w:after="0"/>
      <w:jc w:val="center"/>
    </w:pPr>
    <w:rPr>
      <w:b/>
      <w:sz w:val="24"/>
    </w:rPr>
  </w:style>
  <w:style w:type="character" w:customStyle="1" w:styleId="HeaderNumberedCar">
    <w:name w:val="HeaderNumberedCar"/>
    <w:link w:val="HeaderNumbered"/>
    <w:uiPriority w:val="99"/>
    <w:semiHidden/>
    <w:unhideWhenUsed/>
    <w:rsid w:val="006E0FDA"/>
    <w:rPr>
      <w:b/>
      <w:sz w:val="24"/>
    </w:rPr>
  </w:style>
  <w:style w:type="paragraph" w:customStyle="1" w:styleId="HeaderName">
    <w:name w:val="HeaderName"/>
    <w:link w:val="HeaderNameCar"/>
    <w:uiPriority w:val="99"/>
    <w:semiHidden/>
    <w:unhideWhenUsed/>
    <w:rsid w:val="006E0FDA"/>
    <w:pPr>
      <w:keepNext/>
      <w:spacing w:after="120"/>
      <w:jc w:val="center"/>
    </w:pPr>
    <w:rPr>
      <w:b/>
      <w:sz w:val="24"/>
    </w:rPr>
  </w:style>
  <w:style w:type="character" w:customStyle="1" w:styleId="HeaderNameCar">
    <w:name w:val="HeaderNameCar"/>
    <w:link w:val="HeaderName"/>
    <w:uiPriority w:val="99"/>
    <w:semiHidden/>
    <w:unhideWhenUsed/>
    <w:rsid w:val="006E0FDA"/>
    <w:rPr>
      <w:b/>
      <w:sz w:val="24"/>
    </w:rPr>
  </w:style>
  <w:style w:type="paragraph" w:customStyle="1" w:styleId="ParagraphUnnumbered">
    <w:name w:val="ParagraphUnnumbered"/>
    <w:link w:val="ParagraphUnnumberedCar"/>
    <w:uiPriority w:val="99"/>
    <w:semiHidden/>
    <w:unhideWhenUsed/>
    <w:rsid w:val="006E0FDA"/>
    <w:pPr>
      <w:spacing w:after="0"/>
      <w:jc w:val="both"/>
    </w:pPr>
    <w:rPr>
      <w:sz w:val="24"/>
    </w:rPr>
  </w:style>
  <w:style w:type="character" w:customStyle="1" w:styleId="ParagraphUnnumberedCar">
    <w:name w:val="ParagraphUnnumberedCar"/>
    <w:link w:val="ParagraphUnnumbered"/>
    <w:uiPriority w:val="99"/>
    <w:semiHidden/>
    <w:unhideWhenUsed/>
    <w:rsid w:val="006E0FDA"/>
    <w:rPr>
      <w:sz w:val="24"/>
    </w:rPr>
  </w:style>
  <w:style w:type="paragraph" w:customStyle="1" w:styleId="ParagraphBold">
    <w:name w:val="ParagraphBold"/>
    <w:link w:val="ParagraphBoldCar"/>
    <w:uiPriority w:val="99"/>
    <w:semiHidden/>
    <w:unhideWhenUsed/>
    <w:rsid w:val="006E0FDA"/>
    <w:pPr>
      <w:spacing w:after="0"/>
    </w:pPr>
    <w:rPr>
      <w:b/>
      <w:sz w:val="28"/>
    </w:rPr>
  </w:style>
  <w:style w:type="character" w:customStyle="1" w:styleId="ParagraphBoldCar">
    <w:name w:val="ParagraphBoldCar"/>
    <w:link w:val="ParagraphBold"/>
    <w:uiPriority w:val="99"/>
    <w:semiHidden/>
    <w:unhideWhenUsed/>
    <w:rsid w:val="006E0FDA"/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324958-CBFB-4DB0-B37D-BF649D31B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249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Žacléř</Company>
  <LinksUpToDate>false</LinksUpToDate>
  <CharactersWithSpaces>1721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Výroční zpráva dle zákona o svobodném přístupu k informacím</dc:title>
  <dc:subject>Vzor výroční zprávy, kterou musí obce, městské části/obvody i dobrovolné svazky obcí každý rok zpracovat a zveřejnit.</dc:subject>
  <dc:creator>www.poradnaproobce.cz</dc:creator>
  <cp:keywords>výroční zpráva, zákon o svobodném přístupu k informacím, zákon č. 106/1999 Sb., povinný subjekt</cp:keywords>
  <dc:description>Vzor výroční zprávy, kterou musí obce, městské části/obvody i dobrovolné svazky obcí každý rok zpracovat a zveřejnit.</dc:description>
  <cp:lastModifiedBy>Krista Markelová</cp:lastModifiedBy>
  <cp:revision>4</cp:revision>
  <dcterms:created xsi:type="dcterms:W3CDTF">2025-01-27T15:11:00Z</dcterms:created>
  <dcterms:modified xsi:type="dcterms:W3CDTF">2025-01-27T15:12:00Z</dcterms:modified>
  <cp:category/>
  <cp:contentStatus>Návrh pro jednání orgánu obce</cp:contentStatus>
</cp:coreProperties>
</file>