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7CF8B" w14:textId="77777777" w:rsidR="00EF23D1" w:rsidRDefault="00620640" w:rsidP="009E6EC7">
      <w:pPr>
        <w:tabs>
          <w:tab w:val="left" w:pos="5400"/>
        </w:tabs>
        <w:rPr>
          <w:b/>
        </w:rPr>
      </w:pPr>
      <w:r>
        <w:rPr>
          <w:b/>
        </w:rPr>
        <w:t xml:space="preserve"> </w:t>
      </w:r>
    </w:p>
    <w:p w14:paraId="22B1AF57" w14:textId="77777777" w:rsidR="00673D7B" w:rsidRDefault="00C527C9" w:rsidP="001A455E">
      <w:pPr>
        <w:tabs>
          <w:tab w:val="left" w:pos="5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Výroční zpráva za rok 20</w:t>
      </w:r>
      <w:r w:rsidR="00965197">
        <w:rPr>
          <w:b/>
          <w:sz w:val="28"/>
          <w:szCs w:val="28"/>
        </w:rPr>
        <w:t>2</w:t>
      </w:r>
      <w:r w:rsidR="00F400AB">
        <w:rPr>
          <w:b/>
          <w:sz w:val="28"/>
          <w:szCs w:val="28"/>
        </w:rPr>
        <w:t>4</w:t>
      </w:r>
      <w:r w:rsidR="00346371" w:rsidRPr="004E7545">
        <w:rPr>
          <w:b/>
          <w:sz w:val="28"/>
          <w:szCs w:val="28"/>
        </w:rPr>
        <w:t xml:space="preserve"> o činnosti</w:t>
      </w:r>
      <w:r w:rsidR="009262B9">
        <w:rPr>
          <w:b/>
          <w:sz w:val="28"/>
          <w:szCs w:val="28"/>
        </w:rPr>
        <w:t xml:space="preserve"> obce Bukovec</w:t>
      </w:r>
      <w:r w:rsidR="00346371" w:rsidRPr="004E7545">
        <w:rPr>
          <w:b/>
          <w:sz w:val="28"/>
          <w:szCs w:val="28"/>
        </w:rPr>
        <w:t xml:space="preserve"> v oblasti poskytování informací</w:t>
      </w:r>
      <w:r w:rsidR="001A455E">
        <w:rPr>
          <w:b/>
          <w:sz w:val="28"/>
          <w:szCs w:val="28"/>
        </w:rPr>
        <w:t xml:space="preserve"> dle § 18</w:t>
      </w:r>
      <w:r w:rsidR="00346371" w:rsidRPr="004E7545">
        <w:rPr>
          <w:b/>
          <w:sz w:val="28"/>
          <w:szCs w:val="28"/>
        </w:rPr>
        <w:t xml:space="preserve"> zák</w:t>
      </w:r>
      <w:r w:rsidR="001A455E">
        <w:rPr>
          <w:b/>
          <w:sz w:val="28"/>
          <w:szCs w:val="28"/>
        </w:rPr>
        <w:t>ona</w:t>
      </w:r>
      <w:r w:rsidR="00346371" w:rsidRPr="004E7545">
        <w:rPr>
          <w:b/>
          <w:sz w:val="28"/>
          <w:szCs w:val="28"/>
        </w:rPr>
        <w:t xml:space="preserve"> č. 106/1999 Sb., o svobodném přístupu k informacím, ve znění pozdějších předpisů</w:t>
      </w:r>
    </w:p>
    <w:p w14:paraId="15A07036" w14:textId="77777777" w:rsidR="004E7545" w:rsidRDefault="004E7545" w:rsidP="00346371">
      <w:pPr>
        <w:tabs>
          <w:tab w:val="left" w:pos="5400"/>
        </w:tabs>
        <w:jc w:val="center"/>
        <w:rPr>
          <w:b/>
          <w:sz w:val="28"/>
          <w:szCs w:val="28"/>
        </w:rPr>
      </w:pPr>
    </w:p>
    <w:p w14:paraId="46FD77DF" w14:textId="77777777" w:rsidR="004E7545" w:rsidRDefault="004E7545" w:rsidP="004E7545">
      <w:pPr>
        <w:tabs>
          <w:tab w:val="left" w:pos="5400"/>
        </w:tabs>
      </w:pPr>
    </w:p>
    <w:p w14:paraId="04EC7EF5" w14:textId="77777777" w:rsidR="003A6287" w:rsidRDefault="003A6287" w:rsidP="00900402">
      <w:pPr>
        <w:tabs>
          <w:tab w:val="left" w:pos="5400"/>
        </w:tabs>
        <w:jc w:val="both"/>
      </w:pPr>
      <w:r>
        <w:t>a) p</w:t>
      </w:r>
      <w:r w:rsidR="004E7545">
        <w:t>očet po</w:t>
      </w:r>
      <w:r w:rsidR="0048087A">
        <w:t>daných žádostí o informace</w:t>
      </w:r>
      <w:r>
        <w:t xml:space="preserve"> a počet vydaných rozhodnutí o odmítnutí žádosti</w:t>
      </w:r>
      <w:r w:rsidR="0048087A">
        <w:t>:</w:t>
      </w:r>
    </w:p>
    <w:p w14:paraId="7FCF216A" w14:textId="77777777" w:rsidR="004E7545" w:rsidRDefault="003A6287" w:rsidP="00900402">
      <w:pPr>
        <w:tabs>
          <w:tab w:val="left" w:pos="5400"/>
        </w:tabs>
        <w:jc w:val="both"/>
      </w:pPr>
      <w:r>
        <w:t>- počet žádostí o informace dle zákona o svobodném přístupu k informacím, které obec obdržela v roce 202</w:t>
      </w:r>
      <w:r w:rsidR="00F400AB">
        <w:t>4</w:t>
      </w:r>
      <w:r>
        <w:t>:</w:t>
      </w:r>
      <w:r w:rsidR="0048087A">
        <w:tab/>
      </w:r>
      <w:r w:rsidR="0048087A">
        <w:tab/>
      </w:r>
      <w:r w:rsidR="0048087A">
        <w:tab/>
      </w:r>
      <w:r w:rsidR="0048087A">
        <w:tab/>
      </w:r>
      <w:r w:rsidR="00F400AB">
        <w:t>4</w:t>
      </w:r>
    </w:p>
    <w:p w14:paraId="4841EA5A" w14:textId="77777777" w:rsidR="004E7545" w:rsidRDefault="003A6287" w:rsidP="004E7545">
      <w:pPr>
        <w:tabs>
          <w:tab w:val="left" w:pos="5400"/>
        </w:tabs>
      </w:pPr>
      <w:r>
        <w:t>- p</w:t>
      </w:r>
      <w:r w:rsidR="004E7545">
        <w:t xml:space="preserve">očet </w:t>
      </w:r>
      <w:r>
        <w:t>rozhodnutí o částečném odmítnutí žádosti</w:t>
      </w:r>
      <w:r w:rsidR="004E7545">
        <w:t>:</w:t>
      </w:r>
      <w:r w:rsidR="004E7545">
        <w:tab/>
      </w:r>
      <w:r w:rsidR="004E7545">
        <w:tab/>
      </w:r>
      <w:r w:rsidR="004E7545">
        <w:tab/>
      </w:r>
      <w:r w:rsidR="004E7545">
        <w:tab/>
        <w:t>0</w:t>
      </w:r>
    </w:p>
    <w:p w14:paraId="23C84880" w14:textId="77777777" w:rsidR="004E7545" w:rsidRDefault="004E7545" w:rsidP="004E7545">
      <w:pPr>
        <w:tabs>
          <w:tab w:val="left" w:pos="5400"/>
        </w:tabs>
      </w:pPr>
    </w:p>
    <w:p w14:paraId="55922D1E" w14:textId="77777777" w:rsidR="004E7545" w:rsidRDefault="003A6287" w:rsidP="004E7545">
      <w:pPr>
        <w:tabs>
          <w:tab w:val="left" w:pos="5400"/>
        </w:tabs>
      </w:pPr>
      <w:r>
        <w:t>b) p</w:t>
      </w:r>
      <w:r w:rsidR="004E7545">
        <w:t>očet podaných odvolání proti rozhodnutí:</w:t>
      </w:r>
      <w:r w:rsidR="004E7545">
        <w:tab/>
      </w:r>
      <w:r w:rsidR="004E7545">
        <w:tab/>
      </w:r>
      <w:r w:rsidR="004E7545">
        <w:tab/>
      </w:r>
      <w:r w:rsidR="004E7545">
        <w:tab/>
        <w:t>0</w:t>
      </w:r>
    </w:p>
    <w:p w14:paraId="63D9B0D6" w14:textId="77777777" w:rsidR="004E7545" w:rsidRDefault="004E7545" w:rsidP="004E7545">
      <w:pPr>
        <w:tabs>
          <w:tab w:val="left" w:pos="5400"/>
        </w:tabs>
      </w:pPr>
    </w:p>
    <w:p w14:paraId="3161F2E3" w14:textId="77777777" w:rsidR="003A6287" w:rsidRDefault="003A6287" w:rsidP="00900402">
      <w:pPr>
        <w:tabs>
          <w:tab w:val="left" w:pos="5400"/>
        </w:tabs>
        <w:jc w:val="both"/>
      </w:pPr>
      <w:r>
        <w:t>c) o</w:t>
      </w:r>
      <w:r w:rsidR="004E7545">
        <w:t>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zastoupení:</w:t>
      </w:r>
    </w:p>
    <w:p w14:paraId="15AFAC95" w14:textId="77777777" w:rsidR="004E7545" w:rsidRDefault="003A6287" w:rsidP="00900402">
      <w:pPr>
        <w:tabs>
          <w:tab w:val="left" w:pos="5400"/>
        </w:tabs>
        <w:jc w:val="both"/>
      </w:pPr>
      <w:r>
        <w:t xml:space="preserve">- žádný rozsudek ve věci přezkoumání zákonnosti rozhodnutí obce o odmítnutí žádosti </w:t>
      </w:r>
      <w:r w:rsidR="00900402">
        <w:br/>
      </w:r>
      <w:r>
        <w:t>o poskytnutí informace nebyl v roce 202</w:t>
      </w:r>
      <w:r w:rsidR="00F400AB">
        <w:t>4</w:t>
      </w:r>
      <w:r>
        <w:t xml:space="preserve"> vydán</w:t>
      </w:r>
      <w:r w:rsidR="00A84AB5">
        <w:tab/>
      </w:r>
      <w:r w:rsidR="00A84AB5">
        <w:tab/>
      </w:r>
      <w:r w:rsidR="00A84AB5">
        <w:tab/>
      </w:r>
      <w:r w:rsidR="00A84AB5">
        <w:tab/>
      </w:r>
    </w:p>
    <w:p w14:paraId="0F7C99DD" w14:textId="77777777" w:rsidR="00A84AB5" w:rsidRDefault="00A84AB5" w:rsidP="004E7545">
      <w:pPr>
        <w:tabs>
          <w:tab w:val="left" w:pos="5400"/>
        </w:tabs>
      </w:pPr>
    </w:p>
    <w:p w14:paraId="3A275C92" w14:textId="77777777" w:rsidR="003A6287" w:rsidRDefault="003A6287" w:rsidP="004E7545">
      <w:pPr>
        <w:tabs>
          <w:tab w:val="left" w:pos="5400"/>
        </w:tabs>
      </w:pPr>
      <w:r>
        <w:t>d) v</w:t>
      </w:r>
      <w:r w:rsidR="00A84AB5">
        <w:t>ýčet poskytnutých výhradních licencí, včetně odůvodnění nezbytnosti poskytnutí výhradní licence:</w:t>
      </w:r>
    </w:p>
    <w:p w14:paraId="13172A1A" w14:textId="77777777" w:rsidR="00A84AB5" w:rsidRDefault="003A6287" w:rsidP="004E7545">
      <w:pPr>
        <w:tabs>
          <w:tab w:val="left" w:pos="5400"/>
        </w:tabs>
      </w:pPr>
      <w:r>
        <w:t>- výhradní licence v roce 202</w:t>
      </w:r>
      <w:r w:rsidR="00F400AB">
        <w:t>4</w:t>
      </w:r>
      <w:r>
        <w:t xml:space="preserve"> nebyly poskytnuty</w:t>
      </w:r>
      <w:r w:rsidR="00A84AB5">
        <w:tab/>
      </w:r>
      <w:r w:rsidR="00A84AB5">
        <w:tab/>
      </w:r>
      <w:r w:rsidR="00A84AB5">
        <w:tab/>
      </w:r>
      <w:r w:rsidR="00A84AB5">
        <w:tab/>
      </w:r>
    </w:p>
    <w:p w14:paraId="7AB6F1D9" w14:textId="77777777" w:rsidR="00A84AB5" w:rsidRDefault="00A84AB5" w:rsidP="004E7545">
      <w:pPr>
        <w:tabs>
          <w:tab w:val="left" w:pos="5400"/>
        </w:tabs>
      </w:pPr>
    </w:p>
    <w:p w14:paraId="5768F9D5" w14:textId="77777777" w:rsidR="00A84AB5" w:rsidRPr="004E7545" w:rsidRDefault="003A6287" w:rsidP="00900402">
      <w:pPr>
        <w:tabs>
          <w:tab w:val="left" w:pos="5400"/>
        </w:tabs>
        <w:jc w:val="both"/>
      </w:pPr>
      <w:r>
        <w:t>e) p</w:t>
      </w:r>
      <w:r w:rsidR="00A84AB5">
        <w:t>očet stížností podaných podle § 16a</w:t>
      </w:r>
      <w:r>
        <w:t xml:space="preserve"> zákona o svobodném přístupu k informacím</w:t>
      </w:r>
      <w:r w:rsidR="00A84AB5">
        <w:t xml:space="preserve">, důvody jejich podání a stručný popis způsobu jejich vyřízení: </w:t>
      </w:r>
      <w:r w:rsidR="00A84AB5">
        <w:tab/>
      </w:r>
      <w:r w:rsidR="00A84AB5">
        <w:tab/>
      </w:r>
      <w:r w:rsidR="00A84AB5">
        <w:tab/>
      </w:r>
      <w:r w:rsidR="00A84AB5">
        <w:tab/>
        <w:t>0</w:t>
      </w:r>
    </w:p>
    <w:p w14:paraId="71453EB6" w14:textId="77777777" w:rsidR="00673D7B" w:rsidRDefault="00673D7B" w:rsidP="009E6EC7">
      <w:pPr>
        <w:tabs>
          <w:tab w:val="left" w:pos="5400"/>
        </w:tabs>
        <w:rPr>
          <w:b/>
        </w:rPr>
      </w:pPr>
    </w:p>
    <w:p w14:paraId="0883C042" w14:textId="77777777" w:rsidR="003A6287" w:rsidRDefault="003A6287" w:rsidP="009E6EC7">
      <w:pPr>
        <w:tabs>
          <w:tab w:val="left" w:pos="5400"/>
        </w:tabs>
        <w:rPr>
          <w:bCs/>
        </w:rPr>
      </w:pPr>
      <w:r>
        <w:rPr>
          <w:bCs/>
        </w:rPr>
        <w:t>f) další informace vztahující se k uplatňování tohoto zákona</w:t>
      </w:r>
    </w:p>
    <w:p w14:paraId="41736C6F" w14:textId="77777777" w:rsidR="003A6287" w:rsidRPr="003A6287" w:rsidRDefault="003A6287" w:rsidP="00900402">
      <w:pPr>
        <w:tabs>
          <w:tab w:val="left" w:pos="5400"/>
        </w:tabs>
        <w:jc w:val="both"/>
        <w:rPr>
          <w:bCs/>
        </w:rPr>
      </w:pPr>
      <w:r>
        <w:rPr>
          <w:bCs/>
        </w:rPr>
        <w:t xml:space="preserve">- obec jako povinný subjekt vyřizuje žádosti o informace vztahující se k její působnosti </w:t>
      </w:r>
      <w:r w:rsidR="00900402">
        <w:rPr>
          <w:bCs/>
        </w:rPr>
        <w:br/>
      </w:r>
      <w:r>
        <w:rPr>
          <w:bCs/>
        </w:rPr>
        <w:t>dle zákona o svobodném přístupu k informacím, žádosti je možné podávat ústně nebo písemně na adresu obecního úřadu i na elektronickou podatelnu obce, žádost musí splňovat náležitosti § 14 zákona o svobodném přístupu k informacím</w:t>
      </w:r>
    </w:p>
    <w:p w14:paraId="0413AA9B" w14:textId="77777777" w:rsidR="00673D7B" w:rsidRDefault="00673D7B" w:rsidP="009E6EC7">
      <w:pPr>
        <w:tabs>
          <w:tab w:val="left" w:pos="5400"/>
        </w:tabs>
        <w:rPr>
          <w:b/>
        </w:rPr>
      </w:pPr>
    </w:p>
    <w:p w14:paraId="0184AC57" w14:textId="77777777" w:rsidR="00D90A57" w:rsidRDefault="00D90A57" w:rsidP="004D162B">
      <w:pPr>
        <w:tabs>
          <w:tab w:val="left" w:pos="2340"/>
        </w:tabs>
        <w:jc w:val="both"/>
      </w:pPr>
    </w:p>
    <w:p w14:paraId="59D449A4" w14:textId="77777777" w:rsidR="00D90A57" w:rsidRDefault="00A84AB5" w:rsidP="004D162B">
      <w:pPr>
        <w:tabs>
          <w:tab w:val="left" w:pos="2340"/>
        </w:tabs>
        <w:jc w:val="both"/>
      </w:pPr>
      <w:r>
        <w:t xml:space="preserve">V Bukovci </w:t>
      </w:r>
      <w:r w:rsidR="00C527C9">
        <w:t xml:space="preserve">dne </w:t>
      </w:r>
      <w:r w:rsidR="00F400AB">
        <w:t>4</w:t>
      </w:r>
      <w:r w:rsidR="00C527C9">
        <w:t xml:space="preserve">. </w:t>
      </w:r>
      <w:r w:rsidR="00693543">
        <w:t>2</w:t>
      </w:r>
      <w:r w:rsidR="00C527C9">
        <w:t>. 20</w:t>
      </w:r>
      <w:r w:rsidR="00693543">
        <w:t>2</w:t>
      </w:r>
      <w:r w:rsidR="00F400AB">
        <w:t>5</w:t>
      </w:r>
    </w:p>
    <w:p w14:paraId="4019EFB9" w14:textId="77777777" w:rsidR="00A84AB5" w:rsidRDefault="00A84AB5" w:rsidP="004D162B">
      <w:pPr>
        <w:tabs>
          <w:tab w:val="left" w:pos="2340"/>
        </w:tabs>
        <w:jc w:val="both"/>
      </w:pPr>
      <w:r>
        <w:t xml:space="preserve">č. j.: </w:t>
      </w:r>
      <w:r w:rsidR="003D239F">
        <w:t>OÚBUK</w:t>
      </w:r>
      <w:r w:rsidR="00693543">
        <w:t>/</w:t>
      </w:r>
      <w:r w:rsidR="000618A5">
        <w:t>1</w:t>
      </w:r>
      <w:r w:rsidR="00F400AB">
        <w:t>57</w:t>
      </w:r>
      <w:r w:rsidR="00C527C9">
        <w:t>/20</w:t>
      </w:r>
      <w:r w:rsidR="00693543">
        <w:t>2</w:t>
      </w:r>
      <w:r w:rsidR="00F400AB">
        <w:t>5</w:t>
      </w:r>
      <w:r w:rsidR="00C6681B">
        <w:t>/84.1</w:t>
      </w:r>
    </w:p>
    <w:p w14:paraId="3E0E54AA" w14:textId="77777777" w:rsidR="00F400AB" w:rsidRDefault="00F400AB" w:rsidP="004D162B">
      <w:pPr>
        <w:tabs>
          <w:tab w:val="left" w:pos="2340"/>
        </w:tabs>
        <w:jc w:val="both"/>
      </w:pPr>
      <w:r>
        <w:t>spis. zn.: OÚBUK_S/56/2025/BRZ</w:t>
      </w:r>
    </w:p>
    <w:p w14:paraId="46D2CA09" w14:textId="77777777" w:rsidR="00A342CB" w:rsidRDefault="00A342CB" w:rsidP="004D162B">
      <w:pPr>
        <w:tabs>
          <w:tab w:val="left" w:pos="2340"/>
        </w:tabs>
        <w:jc w:val="both"/>
      </w:pPr>
    </w:p>
    <w:p w14:paraId="1F9D91AA" w14:textId="77777777" w:rsidR="00A84AB5" w:rsidRDefault="00A84AB5" w:rsidP="004D162B">
      <w:pPr>
        <w:tabs>
          <w:tab w:val="left" w:pos="2340"/>
        </w:tabs>
        <w:jc w:val="both"/>
      </w:pPr>
    </w:p>
    <w:p w14:paraId="7AE9EACA" w14:textId="77777777" w:rsidR="00A84AB5" w:rsidRDefault="00A84AB5" w:rsidP="004D162B">
      <w:pPr>
        <w:tabs>
          <w:tab w:val="left" w:pos="2340"/>
        </w:tabs>
        <w:jc w:val="both"/>
      </w:pPr>
    </w:p>
    <w:p w14:paraId="7AE144E2" w14:textId="77777777" w:rsidR="00A84AB5" w:rsidRDefault="00A84AB5" w:rsidP="004D162B">
      <w:pPr>
        <w:tabs>
          <w:tab w:val="left" w:pos="2340"/>
        </w:tabs>
        <w:jc w:val="both"/>
      </w:pPr>
      <w:r>
        <w:t>Monika Czepczorová</w:t>
      </w:r>
    </w:p>
    <w:p w14:paraId="2F1C9BE5" w14:textId="77777777" w:rsidR="00A84AB5" w:rsidRPr="007D6A53" w:rsidRDefault="00A84AB5" w:rsidP="004D162B">
      <w:pPr>
        <w:tabs>
          <w:tab w:val="left" w:pos="2340"/>
        </w:tabs>
        <w:jc w:val="both"/>
      </w:pPr>
      <w:r>
        <w:t>starostka obce</w:t>
      </w:r>
    </w:p>
    <w:sectPr w:rsidR="00A84AB5" w:rsidRPr="007D6A53" w:rsidSect="00A60848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79FA6" w14:textId="77777777" w:rsidR="0020537E" w:rsidRDefault="0020537E">
      <w:r>
        <w:separator/>
      </w:r>
    </w:p>
  </w:endnote>
  <w:endnote w:type="continuationSeparator" w:id="0">
    <w:p w14:paraId="458E6E1D" w14:textId="77777777" w:rsidR="0020537E" w:rsidRDefault="0020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DB7AE" w14:textId="77777777" w:rsidR="00FC1F91" w:rsidRDefault="00FC1F91" w:rsidP="003A5D9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7C723E" w14:textId="77777777" w:rsidR="00FC1F91" w:rsidRDefault="00FC1F91" w:rsidP="00D1712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F1937" w14:textId="77777777" w:rsidR="00FC1F91" w:rsidRDefault="00FC1F91" w:rsidP="003A5D9D">
    <w:pPr>
      <w:pStyle w:val="Zpat"/>
      <w:framePr w:wrap="around" w:vAnchor="text" w:hAnchor="margin" w:xAlign="right" w:y="1"/>
      <w:rPr>
        <w:rStyle w:val="slostrnky"/>
      </w:rPr>
    </w:pPr>
  </w:p>
  <w:p w14:paraId="58270781" w14:textId="77777777" w:rsidR="00FC1F91" w:rsidRDefault="00FC1F91" w:rsidP="00D17127">
    <w:pPr>
      <w:pStyle w:val="Zpat"/>
      <w:tabs>
        <w:tab w:val="left" w:pos="900"/>
        <w:tab w:val="left" w:pos="3420"/>
        <w:tab w:val="left" w:pos="7020"/>
      </w:tabs>
      <w:ind w:right="360"/>
      <w:jc w:val="center"/>
      <w:rPr>
        <w:i/>
        <w:sz w:val="16"/>
        <w:szCs w:val="16"/>
      </w:rPr>
    </w:pPr>
    <w:r>
      <w:rPr>
        <w:i/>
        <w:sz w:val="16"/>
        <w:szCs w:val="16"/>
      </w:rPr>
      <w:t>____________________________________________________________________________________________________________</w:t>
    </w:r>
  </w:p>
  <w:p w14:paraId="6C57C65D" w14:textId="77777777" w:rsidR="00FC1F91" w:rsidRDefault="00FC1F91" w:rsidP="00883345">
    <w:pPr>
      <w:pStyle w:val="Zpat"/>
      <w:tabs>
        <w:tab w:val="left" w:pos="900"/>
        <w:tab w:val="left" w:pos="3420"/>
        <w:tab w:val="left" w:pos="7020"/>
      </w:tabs>
      <w:rPr>
        <w:i/>
        <w:sz w:val="16"/>
        <w:szCs w:val="16"/>
      </w:rPr>
    </w:pPr>
    <w:r>
      <w:rPr>
        <w:i/>
        <w:sz w:val="16"/>
        <w:szCs w:val="16"/>
      </w:rPr>
      <w:t>Tel., fax:</w:t>
    </w:r>
    <w:r>
      <w:rPr>
        <w:i/>
        <w:sz w:val="16"/>
        <w:szCs w:val="16"/>
      </w:rPr>
      <w:tab/>
      <w:t>+420 558 358 245</w:t>
    </w:r>
    <w:r>
      <w:rPr>
        <w:i/>
        <w:sz w:val="16"/>
        <w:szCs w:val="16"/>
      </w:rPr>
      <w:tab/>
      <w:t>Banko</w:t>
    </w:r>
    <w:r w:rsidR="00066713">
      <w:rPr>
        <w:i/>
        <w:sz w:val="16"/>
        <w:szCs w:val="16"/>
      </w:rPr>
      <w:t>vní spojení: 1668857359/0800</w:t>
    </w:r>
    <w:r w:rsidR="00066713">
      <w:rPr>
        <w:i/>
        <w:sz w:val="16"/>
        <w:szCs w:val="16"/>
      </w:rPr>
      <w:tab/>
      <w:t>IČ</w:t>
    </w:r>
    <w:r>
      <w:rPr>
        <w:i/>
        <w:sz w:val="16"/>
        <w:szCs w:val="16"/>
      </w:rPr>
      <w:t>: 00535940</w:t>
    </w:r>
  </w:p>
  <w:p w14:paraId="7E61CA34" w14:textId="77777777" w:rsidR="00FC1F91" w:rsidRDefault="00FC1F91" w:rsidP="00883345">
    <w:pPr>
      <w:pStyle w:val="Zpat"/>
      <w:tabs>
        <w:tab w:val="left" w:pos="900"/>
        <w:tab w:val="left" w:pos="3420"/>
        <w:tab w:val="left" w:pos="7020"/>
      </w:tabs>
      <w:rPr>
        <w:i/>
        <w:sz w:val="16"/>
        <w:szCs w:val="16"/>
      </w:rPr>
    </w:pPr>
    <w:r>
      <w:rPr>
        <w:i/>
        <w:sz w:val="16"/>
        <w:szCs w:val="16"/>
      </w:rPr>
      <w:t>Mobil:</w:t>
    </w:r>
    <w:r>
      <w:rPr>
        <w:i/>
        <w:sz w:val="16"/>
        <w:szCs w:val="16"/>
      </w:rPr>
      <w:tab/>
      <w:t>+420 774</w:t>
    </w:r>
    <w:r w:rsidR="000618A5">
      <w:rPr>
        <w:i/>
        <w:sz w:val="16"/>
        <w:szCs w:val="16"/>
      </w:rPr>
      <w:t> 180 665</w:t>
    </w:r>
    <w:r>
      <w:rPr>
        <w:i/>
        <w:sz w:val="16"/>
        <w:szCs w:val="16"/>
      </w:rPr>
      <w:tab/>
      <w:t>Česká spořitelna</w:t>
    </w:r>
    <w:r w:rsidR="000618A5">
      <w:rPr>
        <w:i/>
        <w:sz w:val="16"/>
        <w:szCs w:val="16"/>
      </w:rPr>
      <w:tab/>
    </w:r>
    <w:r w:rsidR="000618A5">
      <w:rPr>
        <w:i/>
        <w:sz w:val="16"/>
        <w:szCs w:val="16"/>
      </w:rPr>
      <w:tab/>
      <w:t>DIČ: CZ00535940</w:t>
    </w:r>
  </w:p>
  <w:p w14:paraId="089726CD" w14:textId="77777777" w:rsidR="00FC1F91" w:rsidRDefault="00FC1F91" w:rsidP="00883345">
    <w:pPr>
      <w:pStyle w:val="Zpat"/>
      <w:tabs>
        <w:tab w:val="left" w:pos="900"/>
        <w:tab w:val="left" w:pos="3420"/>
        <w:tab w:val="left" w:pos="7020"/>
      </w:tabs>
      <w:rPr>
        <w:i/>
        <w:sz w:val="16"/>
        <w:szCs w:val="16"/>
      </w:rPr>
    </w:pPr>
    <w:r>
      <w:rPr>
        <w:i/>
        <w:sz w:val="16"/>
        <w:szCs w:val="16"/>
      </w:rPr>
      <w:t>e-mail:</w:t>
    </w:r>
    <w:r>
      <w:rPr>
        <w:i/>
        <w:sz w:val="16"/>
        <w:szCs w:val="16"/>
      </w:rPr>
      <w:tab/>
    </w:r>
    <w:hyperlink r:id="rId1" w:history="1">
      <w:r w:rsidR="000618A5" w:rsidRPr="00D5697D">
        <w:rPr>
          <w:rStyle w:val="Hypertextovodkaz"/>
          <w:i/>
          <w:sz w:val="16"/>
          <w:szCs w:val="16"/>
        </w:rPr>
        <w:t>bukovec@bukovec.cz</w:t>
      </w:r>
    </w:hyperlink>
  </w:p>
  <w:p w14:paraId="29B84E55" w14:textId="77777777" w:rsidR="00FC1F91" w:rsidRPr="001658A5" w:rsidRDefault="00FC1F91" w:rsidP="00883345">
    <w:pPr>
      <w:pStyle w:val="Zpat"/>
      <w:tabs>
        <w:tab w:val="left" w:pos="900"/>
        <w:tab w:val="left" w:pos="3420"/>
        <w:tab w:val="left" w:pos="7020"/>
      </w:tabs>
      <w:rPr>
        <w:i/>
        <w:sz w:val="16"/>
        <w:szCs w:val="16"/>
      </w:rPr>
    </w:pPr>
    <w:r>
      <w:rPr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16283" w14:textId="77777777" w:rsidR="0020537E" w:rsidRDefault="0020537E">
      <w:r>
        <w:separator/>
      </w:r>
    </w:p>
  </w:footnote>
  <w:footnote w:type="continuationSeparator" w:id="0">
    <w:p w14:paraId="33275329" w14:textId="77777777" w:rsidR="0020537E" w:rsidRDefault="00205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AE51B" w14:textId="77777777" w:rsidR="00FC1F91" w:rsidRDefault="00FC1F91" w:rsidP="00883345">
    <w:pPr>
      <w:pStyle w:val="Zhlav"/>
      <w:tabs>
        <w:tab w:val="clear" w:pos="4536"/>
        <w:tab w:val="center" w:pos="4535"/>
      </w:tabs>
      <w:rPr>
        <w:b/>
      </w:rPr>
    </w:pPr>
  </w:p>
  <w:p w14:paraId="6E141AD7" w14:textId="77777777" w:rsidR="00FC1F91" w:rsidRDefault="00FC1F91" w:rsidP="00883345">
    <w:pPr>
      <w:pStyle w:val="Zhlav"/>
      <w:tabs>
        <w:tab w:val="clear" w:pos="4536"/>
        <w:tab w:val="center" w:pos="4535"/>
      </w:tabs>
      <w:rPr>
        <w:b/>
      </w:rPr>
    </w:pPr>
  </w:p>
  <w:p w14:paraId="1456A8BD" w14:textId="77777777" w:rsidR="00FC1F91" w:rsidRDefault="00FC1F91" w:rsidP="00883345">
    <w:pPr>
      <w:pStyle w:val="Zhlav"/>
      <w:tabs>
        <w:tab w:val="clear" w:pos="4536"/>
        <w:tab w:val="center" w:pos="4535"/>
      </w:tabs>
      <w:rPr>
        <w:b/>
      </w:rPr>
    </w:pPr>
  </w:p>
  <w:p w14:paraId="5B940D3C" w14:textId="1C0B4A2D" w:rsidR="00FC1F91" w:rsidRDefault="009D5927" w:rsidP="00883345">
    <w:pPr>
      <w:pStyle w:val="Zhlav"/>
      <w:tabs>
        <w:tab w:val="clear" w:pos="4536"/>
        <w:tab w:val="center" w:pos="4535"/>
      </w:tabs>
      <w:rPr>
        <w:b/>
      </w:rPr>
    </w:pPr>
    <w:r w:rsidRPr="00883345">
      <w:rPr>
        <w:noProof/>
        <w:sz w:val="28"/>
        <w:szCs w:val="28"/>
      </w:rPr>
      <w:drawing>
        <wp:anchor distT="0" distB="0" distL="114300" distR="114300" simplePos="0" relativeHeight="251657728" behindDoc="1" locked="0" layoutInCell="1" allowOverlap="1" wp14:anchorId="3C6A6C80" wp14:editId="17B529A5">
          <wp:simplePos x="0" y="0"/>
          <wp:positionH relativeFrom="column">
            <wp:posOffset>114300</wp:posOffset>
          </wp:positionH>
          <wp:positionV relativeFrom="paragraph">
            <wp:posOffset>38735</wp:posOffset>
          </wp:positionV>
          <wp:extent cx="685800" cy="733425"/>
          <wp:effectExtent l="0" t="0" r="0" b="0"/>
          <wp:wrapTight wrapText="bothSides">
            <wp:wrapPolygon edited="0">
              <wp:start x="0" y="0"/>
              <wp:lineTo x="0" y="21319"/>
              <wp:lineTo x="21000" y="21319"/>
              <wp:lineTo x="21000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CCA7F0" w14:textId="77777777" w:rsidR="00FC1F91" w:rsidRDefault="00FC1F91" w:rsidP="00883345">
    <w:pPr>
      <w:pStyle w:val="Zhlav"/>
      <w:tabs>
        <w:tab w:val="clear" w:pos="4536"/>
        <w:tab w:val="center" w:pos="4535"/>
      </w:tabs>
      <w:rPr>
        <w:b/>
      </w:rPr>
    </w:pPr>
  </w:p>
  <w:p w14:paraId="1B5386AB" w14:textId="77777777" w:rsidR="00FC1F91" w:rsidRPr="002736F5" w:rsidRDefault="00FC1F91" w:rsidP="002736F5">
    <w:pPr>
      <w:pStyle w:val="Zhlav"/>
      <w:jc w:val="center"/>
      <w:rPr>
        <w:noProof/>
        <w:sz w:val="28"/>
        <w:szCs w:val="28"/>
      </w:rPr>
    </w:pPr>
    <w:r>
      <w:rPr>
        <w:b/>
      </w:rPr>
      <w:tab/>
    </w:r>
    <w:r w:rsidR="002736F5">
      <w:rPr>
        <w:noProof/>
        <w:sz w:val="28"/>
        <w:szCs w:val="28"/>
      </w:rPr>
      <w:t>Obec</w:t>
    </w:r>
    <w:r w:rsidR="004D162B">
      <w:rPr>
        <w:noProof/>
        <w:sz w:val="28"/>
        <w:szCs w:val="28"/>
      </w:rPr>
      <w:t xml:space="preserve"> Bukovec, Bukovec 270, 739 85  Bukovec</w:t>
    </w:r>
  </w:p>
  <w:p w14:paraId="6E6217D9" w14:textId="77777777" w:rsidR="00FC1F91" w:rsidRDefault="00FC1F91" w:rsidP="004F03D7">
    <w:pPr>
      <w:pStyle w:val="Zhlav"/>
      <w:jc w:val="center"/>
      <w:rPr>
        <w:b/>
        <w:sz w:val="28"/>
        <w:szCs w:val="28"/>
      </w:rPr>
    </w:pPr>
  </w:p>
  <w:p w14:paraId="4439D5D8" w14:textId="77777777" w:rsidR="00FC1F91" w:rsidRPr="005F705A" w:rsidRDefault="00FC1F91" w:rsidP="004F03D7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66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  <w:color w:val="auto"/>
        <w:sz w:val="20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66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E7E0550"/>
    <w:multiLevelType w:val="hybridMultilevel"/>
    <w:tmpl w:val="A8C2C284"/>
    <w:lvl w:ilvl="0" w:tplc="2CEEF5D6">
      <w:start w:val="7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2534A"/>
    <w:multiLevelType w:val="hybridMultilevel"/>
    <w:tmpl w:val="1602A4E4"/>
    <w:lvl w:ilvl="0" w:tplc="63CE62A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8F426B"/>
    <w:multiLevelType w:val="hybridMultilevel"/>
    <w:tmpl w:val="49829632"/>
    <w:lvl w:ilvl="0" w:tplc="1B002C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54ABD"/>
    <w:multiLevelType w:val="hybridMultilevel"/>
    <w:tmpl w:val="F50C7028"/>
    <w:lvl w:ilvl="0" w:tplc="EB3E4DE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037671">
    <w:abstractNumId w:val="4"/>
  </w:num>
  <w:num w:numId="2" w16cid:durableId="81268207">
    <w:abstractNumId w:val="6"/>
  </w:num>
  <w:num w:numId="3" w16cid:durableId="969363927">
    <w:abstractNumId w:val="5"/>
  </w:num>
  <w:num w:numId="4" w16cid:durableId="151068367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713"/>
    <w:rsid w:val="0000168B"/>
    <w:rsid w:val="0000295D"/>
    <w:rsid w:val="0000725F"/>
    <w:rsid w:val="0000732E"/>
    <w:rsid w:val="00007BD0"/>
    <w:rsid w:val="00010D98"/>
    <w:rsid w:val="0001335E"/>
    <w:rsid w:val="00016C4E"/>
    <w:rsid w:val="00020849"/>
    <w:rsid w:val="000213B4"/>
    <w:rsid w:val="00024352"/>
    <w:rsid w:val="00024664"/>
    <w:rsid w:val="00026530"/>
    <w:rsid w:val="000273C2"/>
    <w:rsid w:val="00032E19"/>
    <w:rsid w:val="0003541D"/>
    <w:rsid w:val="00036AFF"/>
    <w:rsid w:val="00041019"/>
    <w:rsid w:val="0004293E"/>
    <w:rsid w:val="00051FF1"/>
    <w:rsid w:val="00054185"/>
    <w:rsid w:val="00055272"/>
    <w:rsid w:val="000576DE"/>
    <w:rsid w:val="000610B5"/>
    <w:rsid w:val="000611C1"/>
    <w:rsid w:val="000617FD"/>
    <w:rsid w:val="000618A5"/>
    <w:rsid w:val="00064070"/>
    <w:rsid w:val="000645F0"/>
    <w:rsid w:val="00064BC1"/>
    <w:rsid w:val="00065343"/>
    <w:rsid w:val="00065AC1"/>
    <w:rsid w:val="00066713"/>
    <w:rsid w:val="00070FDE"/>
    <w:rsid w:val="00071317"/>
    <w:rsid w:val="00074ED8"/>
    <w:rsid w:val="000750A1"/>
    <w:rsid w:val="00075340"/>
    <w:rsid w:val="00076239"/>
    <w:rsid w:val="00077DB4"/>
    <w:rsid w:val="00082097"/>
    <w:rsid w:val="000834B3"/>
    <w:rsid w:val="0009381D"/>
    <w:rsid w:val="000A1865"/>
    <w:rsid w:val="000A4A41"/>
    <w:rsid w:val="000B63D6"/>
    <w:rsid w:val="000B77B9"/>
    <w:rsid w:val="000C003E"/>
    <w:rsid w:val="000C1902"/>
    <w:rsid w:val="000C3488"/>
    <w:rsid w:val="000C3DF4"/>
    <w:rsid w:val="000C5C41"/>
    <w:rsid w:val="000C7EBF"/>
    <w:rsid w:val="000D1EC0"/>
    <w:rsid w:val="000D44E8"/>
    <w:rsid w:val="000D5504"/>
    <w:rsid w:val="000E3CB9"/>
    <w:rsid w:val="000E4478"/>
    <w:rsid w:val="000E4565"/>
    <w:rsid w:val="000E5399"/>
    <w:rsid w:val="000E54FF"/>
    <w:rsid w:val="000E744D"/>
    <w:rsid w:val="000F66B0"/>
    <w:rsid w:val="000F6C04"/>
    <w:rsid w:val="000F6DCA"/>
    <w:rsid w:val="000F7DB9"/>
    <w:rsid w:val="001008F3"/>
    <w:rsid w:val="00101E33"/>
    <w:rsid w:val="0010679B"/>
    <w:rsid w:val="00110303"/>
    <w:rsid w:val="0011034A"/>
    <w:rsid w:val="0011095A"/>
    <w:rsid w:val="00111035"/>
    <w:rsid w:val="00115588"/>
    <w:rsid w:val="00122993"/>
    <w:rsid w:val="0012321A"/>
    <w:rsid w:val="00125BF4"/>
    <w:rsid w:val="00132049"/>
    <w:rsid w:val="00134BFD"/>
    <w:rsid w:val="00136D6B"/>
    <w:rsid w:val="001373D0"/>
    <w:rsid w:val="00137B90"/>
    <w:rsid w:val="00140907"/>
    <w:rsid w:val="00142A43"/>
    <w:rsid w:val="00147EFE"/>
    <w:rsid w:val="00150003"/>
    <w:rsid w:val="001504EA"/>
    <w:rsid w:val="00154699"/>
    <w:rsid w:val="00163105"/>
    <w:rsid w:val="00163D6E"/>
    <w:rsid w:val="00165048"/>
    <w:rsid w:val="001655D4"/>
    <w:rsid w:val="001658A5"/>
    <w:rsid w:val="0016685F"/>
    <w:rsid w:val="00167304"/>
    <w:rsid w:val="00170660"/>
    <w:rsid w:val="00172E54"/>
    <w:rsid w:val="001731F9"/>
    <w:rsid w:val="00174013"/>
    <w:rsid w:val="001815BB"/>
    <w:rsid w:val="00181D34"/>
    <w:rsid w:val="00184BCC"/>
    <w:rsid w:val="001860C8"/>
    <w:rsid w:val="0019091C"/>
    <w:rsid w:val="001942F2"/>
    <w:rsid w:val="001950D7"/>
    <w:rsid w:val="001A455E"/>
    <w:rsid w:val="001A6118"/>
    <w:rsid w:val="001A7AB5"/>
    <w:rsid w:val="001B0913"/>
    <w:rsid w:val="001B4AD3"/>
    <w:rsid w:val="001B69AA"/>
    <w:rsid w:val="001C04CF"/>
    <w:rsid w:val="001C319E"/>
    <w:rsid w:val="001C744D"/>
    <w:rsid w:val="001D2BD9"/>
    <w:rsid w:val="001D590E"/>
    <w:rsid w:val="001D5D32"/>
    <w:rsid w:val="001D6044"/>
    <w:rsid w:val="001E2AEA"/>
    <w:rsid w:val="001F0E16"/>
    <w:rsid w:val="001F0F84"/>
    <w:rsid w:val="001F1643"/>
    <w:rsid w:val="001F1F72"/>
    <w:rsid w:val="001F2433"/>
    <w:rsid w:val="001F4480"/>
    <w:rsid w:val="00201168"/>
    <w:rsid w:val="00203C00"/>
    <w:rsid w:val="002048C0"/>
    <w:rsid w:val="0020537E"/>
    <w:rsid w:val="002116C5"/>
    <w:rsid w:val="00212CC0"/>
    <w:rsid w:val="002139D5"/>
    <w:rsid w:val="00213AE1"/>
    <w:rsid w:val="00213B79"/>
    <w:rsid w:val="00216F09"/>
    <w:rsid w:val="0022116C"/>
    <w:rsid w:val="00222155"/>
    <w:rsid w:val="002272A1"/>
    <w:rsid w:val="00230D3A"/>
    <w:rsid w:val="00231E12"/>
    <w:rsid w:val="00232DEC"/>
    <w:rsid w:val="00233D07"/>
    <w:rsid w:val="0023448B"/>
    <w:rsid w:val="00234BC9"/>
    <w:rsid w:val="0023554B"/>
    <w:rsid w:val="002365F7"/>
    <w:rsid w:val="00244771"/>
    <w:rsid w:val="0025576D"/>
    <w:rsid w:val="00257CD8"/>
    <w:rsid w:val="00257EE2"/>
    <w:rsid w:val="00261568"/>
    <w:rsid w:val="00261AF6"/>
    <w:rsid w:val="00264F88"/>
    <w:rsid w:val="00267BAC"/>
    <w:rsid w:val="00270E24"/>
    <w:rsid w:val="002719ED"/>
    <w:rsid w:val="002736F5"/>
    <w:rsid w:val="0028079F"/>
    <w:rsid w:val="00286408"/>
    <w:rsid w:val="0029047C"/>
    <w:rsid w:val="00290C18"/>
    <w:rsid w:val="0029202B"/>
    <w:rsid w:val="0029231E"/>
    <w:rsid w:val="00297263"/>
    <w:rsid w:val="002A15EB"/>
    <w:rsid w:val="002A6212"/>
    <w:rsid w:val="002B2121"/>
    <w:rsid w:val="002C4F48"/>
    <w:rsid w:val="002D1A92"/>
    <w:rsid w:val="002D5138"/>
    <w:rsid w:val="002D542A"/>
    <w:rsid w:val="002D6985"/>
    <w:rsid w:val="002E11EE"/>
    <w:rsid w:val="002E3368"/>
    <w:rsid w:val="002E6F99"/>
    <w:rsid w:val="002F190A"/>
    <w:rsid w:val="002F6F5F"/>
    <w:rsid w:val="00300336"/>
    <w:rsid w:val="0030258A"/>
    <w:rsid w:val="00302D46"/>
    <w:rsid w:val="0030550F"/>
    <w:rsid w:val="003066E3"/>
    <w:rsid w:val="003068E6"/>
    <w:rsid w:val="0030760F"/>
    <w:rsid w:val="00310F31"/>
    <w:rsid w:val="0031347E"/>
    <w:rsid w:val="00314D47"/>
    <w:rsid w:val="003155E1"/>
    <w:rsid w:val="00315AD8"/>
    <w:rsid w:val="00321984"/>
    <w:rsid w:val="003232AF"/>
    <w:rsid w:val="00325D58"/>
    <w:rsid w:val="00327D63"/>
    <w:rsid w:val="003303F9"/>
    <w:rsid w:val="00332A66"/>
    <w:rsid w:val="003348CD"/>
    <w:rsid w:val="003350D9"/>
    <w:rsid w:val="00335E8D"/>
    <w:rsid w:val="0034128A"/>
    <w:rsid w:val="00346371"/>
    <w:rsid w:val="00346AEE"/>
    <w:rsid w:val="0035246E"/>
    <w:rsid w:val="003529FE"/>
    <w:rsid w:val="00353B68"/>
    <w:rsid w:val="00353B88"/>
    <w:rsid w:val="0035691F"/>
    <w:rsid w:val="003573C3"/>
    <w:rsid w:val="003604BB"/>
    <w:rsid w:val="00360E1C"/>
    <w:rsid w:val="00362B5F"/>
    <w:rsid w:val="0036331C"/>
    <w:rsid w:val="00365544"/>
    <w:rsid w:val="00366763"/>
    <w:rsid w:val="00367A2B"/>
    <w:rsid w:val="00367CD5"/>
    <w:rsid w:val="003736BB"/>
    <w:rsid w:val="00373AA0"/>
    <w:rsid w:val="00375A6C"/>
    <w:rsid w:val="00383EF5"/>
    <w:rsid w:val="00396470"/>
    <w:rsid w:val="0039788A"/>
    <w:rsid w:val="003A124C"/>
    <w:rsid w:val="003A2D5E"/>
    <w:rsid w:val="003A3350"/>
    <w:rsid w:val="003A3FEE"/>
    <w:rsid w:val="003A5D9D"/>
    <w:rsid w:val="003A6287"/>
    <w:rsid w:val="003A6E03"/>
    <w:rsid w:val="003A7497"/>
    <w:rsid w:val="003B2A8B"/>
    <w:rsid w:val="003B7EDA"/>
    <w:rsid w:val="003C4547"/>
    <w:rsid w:val="003D01E2"/>
    <w:rsid w:val="003D1927"/>
    <w:rsid w:val="003D239F"/>
    <w:rsid w:val="003D2417"/>
    <w:rsid w:val="003D3D0A"/>
    <w:rsid w:val="003D4D73"/>
    <w:rsid w:val="003D7A36"/>
    <w:rsid w:val="003D7E08"/>
    <w:rsid w:val="003E0302"/>
    <w:rsid w:val="003E2A1C"/>
    <w:rsid w:val="003E2B05"/>
    <w:rsid w:val="003E5BEB"/>
    <w:rsid w:val="003E7E8D"/>
    <w:rsid w:val="003F2694"/>
    <w:rsid w:val="003F2F98"/>
    <w:rsid w:val="003F4D20"/>
    <w:rsid w:val="003F58C0"/>
    <w:rsid w:val="003F7335"/>
    <w:rsid w:val="00401395"/>
    <w:rsid w:val="0040142E"/>
    <w:rsid w:val="00401473"/>
    <w:rsid w:val="0040280E"/>
    <w:rsid w:val="00402B7A"/>
    <w:rsid w:val="00403AF8"/>
    <w:rsid w:val="004043D9"/>
    <w:rsid w:val="00411E01"/>
    <w:rsid w:val="00413D42"/>
    <w:rsid w:val="0041456E"/>
    <w:rsid w:val="004200C2"/>
    <w:rsid w:val="00424D9D"/>
    <w:rsid w:val="00427856"/>
    <w:rsid w:val="00427E6C"/>
    <w:rsid w:val="00430C1C"/>
    <w:rsid w:val="00436BB6"/>
    <w:rsid w:val="0043737A"/>
    <w:rsid w:val="00443DAA"/>
    <w:rsid w:val="004449D5"/>
    <w:rsid w:val="00444B37"/>
    <w:rsid w:val="00444F02"/>
    <w:rsid w:val="00446ED3"/>
    <w:rsid w:val="00447DB7"/>
    <w:rsid w:val="00451E2E"/>
    <w:rsid w:val="00454381"/>
    <w:rsid w:val="004572AC"/>
    <w:rsid w:val="00461AF3"/>
    <w:rsid w:val="00464CF2"/>
    <w:rsid w:val="00465561"/>
    <w:rsid w:val="00465838"/>
    <w:rsid w:val="00465C40"/>
    <w:rsid w:val="004671CA"/>
    <w:rsid w:val="00470DB7"/>
    <w:rsid w:val="004775A0"/>
    <w:rsid w:val="00477AB4"/>
    <w:rsid w:val="0048087A"/>
    <w:rsid w:val="004841F4"/>
    <w:rsid w:val="00486A43"/>
    <w:rsid w:val="0048772C"/>
    <w:rsid w:val="004932FF"/>
    <w:rsid w:val="00495327"/>
    <w:rsid w:val="00496B63"/>
    <w:rsid w:val="00496E26"/>
    <w:rsid w:val="00496E96"/>
    <w:rsid w:val="00497183"/>
    <w:rsid w:val="004977AE"/>
    <w:rsid w:val="004A07D8"/>
    <w:rsid w:val="004A12CA"/>
    <w:rsid w:val="004A5A30"/>
    <w:rsid w:val="004A5EFF"/>
    <w:rsid w:val="004A7302"/>
    <w:rsid w:val="004A7B8A"/>
    <w:rsid w:val="004B02AE"/>
    <w:rsid w:val="004B3704"/>
    <w:rsid w:val="004B5962"/>
    <w:rsid w:val="004B5A8F"/>
    <w:rsid w:val="004B6082"/>
    <w:rsid w:val="004C0DAE"/>
    <w:rsid w:val="004C1C07"/>
    <w:rsid w:val="004C2582"/>
    <w:rsid w:val="004C2E04"/>
    <w:rsid w:val="004C5537"/>
    <w:rsid w:val="004C6A8B"/>
    <w:rsid w:val="004D162B"/>
    <w:rsid w:val="004D326B"/>
    <w:rsid w:val="004D5AED"/>
    <w:rsid w:val="004D5EE2"/>
    <w:rsid w:val="004D6ED4"/>
    <w:rsid w:val="004E0F17"/>
    <w:rsid w:val="004E173D"/>
    <w:rsid w:val="004E253E"/>
    <w:rsid w:val="004E40D4"/>
    <w:rsid w:val="004E4851"/>
    <w:rsid w:val="004E647E"/>
    <w:rsid w:val="004E6A39"/>
    <w:rsid w:val="004E7545"/>
    <w:rsid w:val="004F0008"/>
    <w:rsid w:val="004F03D7"/>
    <w:rsid w:val="004F5575"/>
    <w:rsid w:val="004F60F9"/>
    <w:rsid w:val="0050118B"/>
    <w:rsid w:val="005046EA"/>
    <w:rsid w:val="005065B8"/>
    <w:rsid w:val="00506A84"/>
    <w:rsid w:val="0050758B"/>
    <w:rsid w:val="00507858"/>
    <w:rsid w:val="00510188"/>
    <w:rsid w:val="005108DB"/>
    <w:rsid w:val="00513598"/>
    <w:rsid w:val="00514738"/>
    <w:rsid w:val="005150E7"/>
    <w:rsid w:val="0051671B"/>
    <w:rsid w:val="00523210"/>
    <w:rsid w:val="00524D79"/>
    <w:rsid w:val="00526689"/>
    <w:rsid w:val="00526764"/>
    <w:rsid w:val="00534CBF"/>
    <w:rsid w:val="00534F80"/>
    <w:rsid w:val="00536352"/>
    <w:rsid w:val="005367B4"/>
    <w:rsid w:val="0053720A"/>
    <w:rsid w:val="005408E3"/>
    <w:rsid w:val="00540C37"/>
    <w:rsid w:val="00541919"/>
    <w:rsid w:val="0054250D"/>
    <w:rsid w:val="005425BB"/>
    <w:rsid w:val="005444B8"/>
    <w:rsid w:val="00545409"/>
    <w:rsid w:val="00545D2D"/>
    <w:rsid w:val="00550225"/>
    <w:rsid w:val="0055112C"/>
    <w:rsid w:val="005524CC"/>
    <w:rsid w:val="00552802"/>
    <w:rsid w:val="00552A2C"/>
    <w:rsid w:val="00553D33"/>
    <w:rsid w:val="00553E79"/>
    <w:rsid w:val="00556BD6"/>
    <w:rsid w:val="00556E3D"/>
    <w:rsid w:val="0055718B"/>
    <w:rsid w:val="00560F2B"/>
    <w:rsid w:val="005634E2"/>
    <w:rsid w:val="00567CED"/>
    <w:rsid w:val="00570265"/>
    <w:rsid w:val="00570323"/>
    <w:rsid w:val="00572136"/>
    <w:rsid w:val="0057318F"/>
    <w:rsid w:val="005742F9"/>
    <w:rsid w:val="00574DCE"/>
    <w:rsid w:val="00574FD9"/>
    <w:rsid w:val="005839D8"/>
    <w:rsid w:val="00583D5B"/>
    <w:rsid w:val="0058571F"/>
    <w:rsid w:val="00585A68"/>
    <w:rsid w:val="005862AE"/>
    <w:rsid w:val="00586798"/>
    <w:rsid w:val="005879C4"/>
    <w:rsid w:val="00591828"/>
    <w:rsid w:val="00591AA9"/>
    <w:rsid w:val="00594768"/>
    <w:rsid w:val="005A1233"/>
    <w:rsid w:val="005A4B0E"/>
    <w:rsid w:val="005A4E2D"/>
    <w:rsid w:val="005A5420"/>
    <w:rsid w:val="005B59F5"/>
    <w:rsid w:val="005B671F"/>
    <w:rsid w:val="005B7407"/>
    <w:rsid w:val="005C4BF3"/>
    <w:rsid w:val="005C6075"/>
    <w:rsid w:val="005C6AA6"/>
    <w:rsid w:val="005D1534"/>
    <w:rsid w:val="005D1C79"/>
    <w:rsid w:val="005D1FD5"/>
    <w:rsid w:val="005D2572"/>
    <w:rsid w:val="005D4E43"/>
    <w:rsid w:val="005D5C64"/>
    <w:rsid w:val="005E4B88"/>
    <w:rsid w:val="005E593D"/>
    <w:rsid w:val="005E78A6"/>
    <w:rsid w:val="005E7F99"/>
    <w:rsid w:val="005F06BA"/>
    <w:rsid w:val="005F1206"/>
    <w:rsid w:val="005F23FF"/>
    <w:rsid w:val="005F2FBA"/>
    <w:rsid w:val="005F36F8"/>
    <w:rsid w:val="005F6002"/>
    <w:rsid w:val="005F6A23"/>
    <w:rsid w:val="005F705A"/>
    <w:rsid w:val="00601C14"/>
    <w:rsid w:val="00604082"/>
    <w:rsid w:val="006042F2"/>
    <w:rsid w:val="0060659E"/>
    <w:rsid w:val="006074C0"/>
    <w:rsid w:val="00611343"/>
    <w:rsid w:val="00614C49"/>
    <w:rsid w:val="006204DC"/>
    <w:rsid w:val="00620640"/>
    <w:rsid w:val="00622296"/>
    <w:rsid w:val="0062389C"/>
    <w:rsid w:val="0062558F"/>
    <w:rsid w:val="00626971"/>
    <w:rsid w:val="00631B63"/>
    <w:rsid w:val="00634F1B"/>
    <w:rsid w:val="00636C68"/>
    <w:rsid w:val="00642867"/>
    <w:rsid w:val="006446DF"/>
    <w:rsid w:val="006451E0"/>
    <w:rsid w:val="006457AF"/>
    <w:rsid w:val="006476D7"/>
    <w:rsid w:val="00653165"/>
    <w:rsid w:val="00653683"/>
    <w:rsid w:val="00655DC5"/>
    <w:rsid w:val="00660BC2"/>
    <w:rsid w:val="006654DD"/>
    <w:rsid w:val="006706AE"/>
    <w:rsid w:val="0067075C"/>
    <w:rsid w:val="00673D7B"/>
    <w:rsid w:val="006817C7"/>
    <w:rsid w:val="006861D6"/>
    <w:rsid w:val="00686CAF"/>
    <w:rsid w:val="00690E1C"/>
    <w:rsid w:val="0069255C"/>
    <w:rsid w:val="00692EE2"/>
    <w:rsid w:val="00693543"/>
    <w:rsid w:val="00694F6E"/>
    <w:rsid w:val="0069510A"/>
    <w:rsid w:val="00697AE7"/>
    <w:rsid w:val="006A220F"/>
    <w:rsid w:val="006A519D"/>
    <w:rsid w:val="006B0AC7"/>
    <w:rsid w:val="006B0C76"/>
    <w:rsid w:val="006B17CD"/>
    <w:rsid w:val="006B3C37"/>
    <w:rsid w:val="006B3CCA"/>
    <w:rsid w:val="006B4059"/>
    <w:rsid w:val="006B4634"/>
    <w:rsid w:val="006B523F"/>
    <w:rsid w:val="006B5C0E"/>
    <w:rsid w:val="006C0E7A"/>
    <w:rsid w:val="006C200E"/>
    <w:rsid w:val="006C4AA4"/>
    <w:rsid w:val="006C6C81"/>
    <w:rsid w:val="006C7589"/>
    <w:rsid w:val="006D2223"/>
    <w:rsid w:val="006D2EA9"/>
    <w:rsid w:val="006D4D1F"/>
    <w:rsid w:val="006D611B"/>
    <w:rsid w:val="006D7E10"/>
    <w:rsid w:val="006E07D9"/>
    <w:rsid w:val="006E0D68"/>
    <w:rsid w:val="006E4D1D"/>
    <w:rsid w:val="006E5F42"/>
    <w:rsid w:val="006F0883"/>
    <w:rsid w:val="006F248A"/>
    <w:rsid w:val="006F28D5"/>
    <w:rsid w:val="006F6B05"/>
    <w:rsid w:val="006F7C2F"/>
    <w:rsid w:val="00700893"/>
    <w:rsid w:val="00700B7F"/>
    <w:rsid w:val="00700BAE"/>
    <w:rsid w:val="00701F94"/>
    <w:rsid w:val="0070215A"/>
    <w:rsid w:val="00704D8A"/>
    <w:rsid w:val="00706162"/>
    <w:rsid w:val="00714D66"/>
    <w:rsid w:val="00715220"/>
    <w:rsid w:val="007155FE"/>
    <w:rsid w:val="00716879"/>
    <w:rsid w:val="007247B8"/>
    <w:rsid w:val="00724A79"/>
    <w:rsid w:val="00730A62"/>
    <w:rsid w:val="00731162"/>
    <w:rsid w:val="00736C27"/>
    <w:rsid w:val="00740666"/>
    <w:rsid w:val="007435C1"/>
    <w:rsid w:val="00743930"/>
    <w:rsid w:val="00750993"/>
    <w:rsid w:val="007516C3"/>
    <w:rsid w:val="00751CA5"/>
    <w:rsid w:val="00753064"/>
    <w:rsid w:val="00754D5D"/>
    <w:rsid w:val="00757470"/>
    <w:rsid w:val="00760B69"/>
    <w:rsid w:val="007619EC"/>
    <w:rsid w:val="00761DA8"/>
    <w:rsid w:val="00761F04"/>
    <w:rsid w:val="00761F07"/>
    <w:rsid w:val="00763713"/>
    <w:rsid w:val="007651B5"/>
    <w:rsid w:val="00770388"/>
    <w:rsid w:val="0077418F"/>
    <w:rsid w:val="007762ED"/>
    <w:rsid w:val="00777076"/>
    <w:rsid w:val="007824B1"/>
    <w:rsid w:val="00782670"/>
    <w:rsid w:val="00784F9E"/>
    <w:rsid w:val="00785121"/>
    <w:rsid w:val="0078654B"/>
    <w:rsid w:val="007909B0"/>
    <w:rsid w:val="0079235B"/>
    <w:rsid w:val="007929BC"/>
    <w:rsid w:val="00792F21"/>
    <w:rsid w:val="007934D5"/>
    <w:rsid w:val="00794F40"/>
    <w:rsid w:val="0079551D"/>
    <w:rsid w:val="007964D2"/>
    <w:rsid w:val="0079665D"/>
    <w:rsid w:val="007A106E"/>
    <w:rsid w:val="007A1974"/>
    <w:rsid w:val="007A4F93"/>
    <w:rsid w:val="007B2974"/>
    <w:rsid w:val="007B2D88"/>
    <w:rsid w:val="007B329A"/>
    <w:rsid w:val="007B5ACA"/>
    <w:rsid w:val="007B6411"/>
    <w:rsid w:val="007B73A5"/>
    <w:rsid w:val="007C199D"/>
    <w:rsid w:val="007C1EB6"/>
    <w:rsid w:val="007C2454"/>
    <w:rsid w:val="007C30C5"/>
    <w:rsid w:val="007C3F1E"/>
    <w:rsid w:val="007C4F6D"/>
    <w:rsid w:val="007D00D5"/>
    <w:rsid w:val="007D1802"/>
    <w:rsid w:val="007D4026"/>
    <w:rsid w:val="007D42A3"/>
    <w:rsid w:val="007D4C0C"/>
    <w:rsid w:val="007D6194"/>
    <w:rsid w:val="007D6A53"/>
    <w:rsid w:val="007E043E"/>
    <w:rsid w:val="007E0681"/>
    <w:rsid w:val="007E0D86"/>
    <w:rsid w:val="007E0F05"/>
    <w:rsid w:val="007E2479"/>
    <w:rsid w:val="007E2A9F"/>
    <w:rsid w:val="007E3245"/>
    <w:rsid w:val="007E3A90"/>
    <w:rsid w:val="007E3B22"/>
    <w:rsid w:val="007E51E8"/>
    <w:rsid w:val="007E6FF0"/>
    <w:rsid w:val="007F0FD7"/>
    <w:rsid w:val="007F237C"/>
    <w:rsid w:val="007F27A7"/>
    <w:rsid w:val="007F5179"/>
    <w:rsid w:val="0080173E"/>
    <w:rsid w:val="00804EB9"/>
    <w:rsid w:val="00806645"/>
    <w:rsid w:val="00810AB3"/>
    <w:rsid w:val="00810B0A"/>
    <w:rsid w:val="00810CC7"/>
    <w:rsid w:val="00815198"/>
    <w:rsid w:val="0081768E"/>
    <w:rsid w:val="00817890"/>
    <w:rsid w:val="00821F06"/>
    <w:rsid w:val="00822A6C"/>
    <w:rsid w:val="00825416"/>
    <w:rsid w:val="008260F1"/>
    <w:rsid w:val="00827837"/>
    <w:rsid w:val="00827AD0"/>
    <w:rsid w:val="008326A8"/>
    <w:rsid w:val="0083387E"/>
    <w:rsid w:val="00835BD8"/>
    <w:rsid w:val="0084171C"/>
    <w:rsid w:val="00843A61"/>
    <w:rsid w:val="00844186"/>
    <w:rsid w:val="008457FA"/>
    <w:rsid w:val="00847EAA"/>
    <w:rsid w:val="00850645"/>
    <w:rsid w:val="00856FA0"/>
    <w:rsid w:val="008618AD"/>
    <w:rsid w:val="00863D82"/>
    <w:rsid w:val="00864850"/>
    <w:rsid w:val="0087011B"/>
    <w:rsid w:val="00875765"/>
    <w:rsid w:val="00876428"/>
    <w:rsid w:val="00880859"/>
    <w:rsid w:val="0088096A"/>
    <w:rsid w:val="0088236A"/>
    <w:rsid w:val="00883345"/>
    <w:rsid w:val="00887E47"/>
    <w:rsid w:val="00891853"/>
    <w:rsid w:val="008A2DF8"/>
    <w:rsid w:val="008A3F44"/>
    <w:rsid w:val="008B173C"/>
    <w:rsid w:val="008B4D90"/>
    <w:rsid w:val="008B5F2E"/>
    <w:rsid w:val="008B6651"/>
    <w:rsid w:val="008B6700"/>
    <w:rsid w:val="008B7D3B"/>
    <w:rsid w:val="008C2E85"/>
    <w:rsid w:val="008C3A05"/>
    <w:rsid w:val="008D028F"/>
    <w:rsid w:val="008D37C7"/>
    <w:rsid w:val="008D526D"/>
    <w:rsid w:val="008D659B"/>
    <w:rsid w:val="008E10AF"/>
    <w:rsid w:val="008E34BF"/>
    <w:rsid w:val="008E45AD"/>
    <w:rsid w:val="008E54D9"/>
    <w:rsid w:val="008E5A83"/>
    <w:rsid w:val="008E68A3"/>
    <w:rsid w:val="008E7EB3"/>
    <w:rsid w:val="008F0200"/>
    <w:rsid w:val="008F147C"/>
    <w:rsid w:val="008F4534"/>
    <w:rsid w:val="008F7B04"/>
    <w:rsid w:val="00900376"/>
    <w:rsid w:val="00900402"/>
    <w:rsid w:val="00900EC8"/>
    <w:rsid w:val="0090169F"/>
    <w:rsid w:val="00901E9F"/>
    <w:rsid w:val="00905B42"/>
    <w:rsid w:val="009102C6"/>
    <w:rsid w:val="009125C9"/>
    <w:rsid w:val="009145C0"/>
    <w:rsid w:val="00916115"/>
    <w:rsid w:val="00917270"/>
    <w:rsid w:val="00920CD6"/>
    <w:rsid w:val="009215E9"/>
    <w:rsid w:val="00923E22"/>
    <w:rsid w:val="00924328"/>
    <w:rsid w:val="0092546E"/>
    <w:rsid w:val="009262B9"/>
    <w:rsid w:val="00927E7E"/>
    <w:rsid w:val="00930242"/>
    <w:rsid w:val="00930B86"/>
    <w:rsid w:val="00931070"/>
    <w:rsid w:val="0093343F"/>
    <w:rsid w:val="00937CE9"/>
    <w:rsid w:val="009419BD"/>
    <w:rsid w:val="00941D82"/>
    <w:rsid w:val="0094439E"/>
    <w:rsid w:val="009450F0"/>
    <w:rsid w:val="009500F2"/>
    <w:rsid w:val="009503CE"/>
    <w:rsid w:val="00951C74"/>
    <w:rsid w:val="009540A3"/>
    <w:rsid w:val="00954C4E"/>
    <w:rsid w:val="00956854"/>
    <w:rsid w:val="00965197"/>
    <w:rsid w:val="00966737"/>
    <w:rsid w:val="00970B75"/>
    <w:rsid w:val="0097209C"/>
    <w:rsid w:val="009726D9"/>
    <w:rsid w:val="00973A60"/>
    <w:rsid w:val="009748D2"/>
    <w:rsid w:val="00974CD7"/>
    <w:rsid w:val="00977266"/>
    <w:rsid w:val="0098110C"/>
    <w:rsid w:val="0098228A"/>
    <w:rsid w:val="00984E50"/>
    <w:rsid w:val="00985F20"/>
    <w:rsid w:val="00986884"/>
    <w:rsid w:val="009900BB"/>
    <w:rsid w:val="0099196B"/>
    <w:rsid w:val="00991D36"/>
    <w:rsid w:val="009932FF"/>
    <w:rsid w:val="0099335C"/>
    <w:rsid w:val="009A19C0"/>
    <w:rsid w:val="009A2F12"/>
    <w:rsid w:val="009A3008"/>
    <w:rsid w:val="009A383C"/>
    <w:rsid w:val="009A4478"/>
    <w:rsid w:val="009A52EA"/>
    <w:rsid w:val="009A609D"/>
    <w:rsid w:val="009B1F45"/>
    <w:rsid w:val="009B2AA1"/>
    <w:rsid w:val="009B3734"/>
    <w:rsid w:val="009B54D2"/>
    <w:rsid w:val="009B7A58"/>
    <w:rsid w:val="009C1F14"/>
    <w:rsid w:val="009C3D74"/>
    <w:rsid w:val="009C3E87"/>
    <w:rsid w:val="009C71DA"/>
    <w:rsid w:val="009D0132"/>
    <w:rsid w:val="009D16CB"/>
    <w:rsid w:val="009D5716"/>
    <w:rsid w:val="009D5927"/>
    <w:rsid w:val="009D5FA3"/>
    <w:rsid w:val="009D7281"/>
    <w:rsid w:val="009E6EC7"/>
    <w:rsid w:val="009E7F7C"/>
    <w:rsid w:val="009F1441"/>
    <w:rsid w:val="009F4BD4"/>
    <w:rsid w:val="00A0050E"/>
    <w:rsid w:val="00A00C80"/>
    <w:rsid w:val="00A03756"/>
    <w:rsid w:val="00A04BCA"/>
    <w:rsid w:val="00A06A5C"/>
    <w:rsid w:val="00A07234"/>
    <w:rsid w:val="00A126FB"/>
    <w:rsid w:val="00A136E0"/>
    <w:rsid w:val="00A16F0F"/>
    <w:rsid w:val="00A170DA"/>
    <w:rsid w:val="00A172BD"/>
    <w:rsid w:val="00A204F6"/>
    <w:rsid w:val="00A2164D"/>
    <w:rsid w:val="00A21BC4"/>
    <w:rsid w:val="00A22E6D"/>
    <w:rsid w:val="00A23316"/>
    <w:rsid w:val="00A31B41"/>
    <w:rsid w:val="00A336AB"/>
    <w:rsid w:val="00A33B32"/>
    <w:rsid w:val="00A342CB"/>
    <w:rsid w:val="00A37E8B"/>
    <w:rsid w:val="00A41F46"/>
    <w:rsid w:val="00A42B3C"/>
    <w:rsid w:val="00A44829"/>
    <w:rsid w:val="00A46FF3"/>
    <w:rsid w:val="00A50484"/>
    <w:rsid w:val="00A5094B"/>
    <w:rsid w:val="00A51038"/>
    <w:rsid w:val="00A51B08"/>
    <w:rsid w:val="00A526CA"/>
    <w:rsid w:val="00A55ABA"/>
    <w:rsid w:val="00A55E3C"/>
    <w:rsid w:val="00A56B10"/>
    <w:rsid w:val="00A57E63"/>
    <w:rsid w:val="00A60848"/>
    <w:rsid w:val="00A64ADB"/>
    <w:rsid w:val="00A64AE9"/>
    <w:rsid w:val="00A662B1"/>
    <w:rsid w:val="00A67351"/>
    <w:rsid w:val="00A6750A"/>
    <w:rsid w:val="00A73117"/>
    <w:rsid w:val="00A75BBE"/>
    <w:rsid w:val="00A76021"/>
    <w:rsid w:val="00A770EF"/>
    <w:rsid w:val="00A77304"/>
    <w:rsid w:val="00A821A7"/>
    <w:rsid w:val="00A83F3E"/>
    <w:rsid w:val="00A84A2A"/>
    <w:rsid w:val="00A84AB5"/>
    <w:rsid w:val="00A85215"/>
    <w:rsid w:val="00A8713F"/>
    <w:rsid w:val="00A92177"/>
    <w:rsid w:val="00A93958"/>
    <w:rsid w:val="00A93DB6"/>
    <w:rsid w:val="00A96E38"/>
    <w:rsid w:val="00A97597"/>
    <w:rsid w:val="00AA2FCC"/>
    <w:rsid w:val="00AA7037"/>
    <w:rsid w:val="00AB072A"/>
    <w:rsid w:val="00AB087B"/>
    <w:rsid w:val="00AB0E04"/>
    <w:rsid w:val="00AB1479"/>
    <w:rsid w:val="00AB3427"/>
    <w:rsid w:val="00AB3F5F"/>
    <w:rsid w:val="00AB47F3"/>
    <w:rsid w:val="00AB75F5"/>
    <w:rsid w:val="00AC2F81"/>
    <w:rsid w:val="00AC4E48"/>
    <w:rsid w:val="00AC792C"/>
    <w:rsid w:val="00AD13CD"/>
    <w:rsid w:val="00AD7C40"/>
    <w:rsid w:val="00AE76D4"/>
    <w:rsid w:val="00AF1367"/>
    <w:rsid w:val="00AF47C1"/>
    <w:rsid w:val="00B00559"/>
    <w:rsid w:val="00B0634D"/>
    <w:rsid w:val="00B06950"/>
    <w:rsid w:val="00B13047"/>
    <w:rsid w:val="00B13240"/>
    <w:rsid w:val="00B1364C"/>
    <w:rsid w:val="00B14459"/>
    <w:rsid w:val="00B1742D"/>
    <w:rsid w:val="00B225F0"/>
    <w:rsid w:val="00B22956"/>
    <w:rsid w:val="00B30332"/>
    <w:rsid w:val="00B342BE"/>
    <w:rsid w:val="00B416F4"/>
    <w:rsid w:val="00B43287"/>
    <w:rsid w:val="00B4585A"/>
    <w:rsid w:val="00B45F0C"/>
    <w:rsid w:val="00B52430"/>
    <w:rsid w:val="00B527D5"/>
    <w:rsid w:val="00B54020"/>
    <w:rsid w:val="00B544A8"/>
    <w:rsid w:val="00B54E69"/>
    <w:rsid w:val="00B55F79"/>
    <w:rsid w:val="00B630FD"/>
    <w:rsid w:val="00B67FC5"/>
    <w:rsid w:val="00B701AE"/>
    <w:rsid w:val="00B712E9"/>
    <w:rsid w:val="00B7327C"/>
    <w:rsid w:val="00B74D82"/>
    <w:rsid w:val="00B80BCA"/>
    <w:rsid w:val="00B83399"/>
    <w:rsid w:val="00B85B93"/>
    <w:rsid w:val="00B86114"/>
    <w:rsid w:val="00BA0E78"/>
    <w:rsid w:val="00BA1A80"/>
    <w:rsid w:val="00BA2482"/>
    <w:rsid w:val="00BA400D"/>
    <w:rsid w:val="00BA52B8"/>
    <w:rsid w:val="00BA6420"/>
    <w:rsid w:val="00BB09DE"/>
    <w:rsid w:val="00BB2FCA"/>
    <w:rsid w:val="00BB4D42"/>
    <w:rsid w:val="00BB5A65"/>
    <w:rsid w:val="00BB6A20"/>
    <w:rsid w:val="00BC5164"/>
    <w:rsid w:val="00BC527F"/>
    <w:rsid w:val="00BD136F"/>
    <w:rsid w:val="00BD39B2"/>
    <w:rsid w:val="00BD619E"/>
    <w:rsid w:val="00BD7185"/>
    <w:rsid w:val="00BE0A77"/>
    <w:rsid w:val="00BE11E8"/>
    <w:rsid w:val="00BE4BE6"/>
    <w:rsid w:val="00BF0079"/>
    <w:rsid w:val="00BF2A1A"/>
    <w:rsid w:val="00BF659C"/>
    <w:rsid w:val="00BF6C56"/>
    <w:rsid w:val="00C00331"/>
    <w:rsid w:val="00C0058D"/>
    <w:rsid w:val="00C01050"/>
    <w:rsid w:val="00C03934"/>
    <w:rsid w:val="00C03A20"/>
    <w:rsid w:val="00C041D3"/>
    <w:rsid w:val="00C074EC"/>
    <w:rsid w:val="00C10B30"/>
    <w:rsid w:val="00C11082"/>
    <w:rsid w:val="00C12097"/>
    <w:rsid w:val="00C13EEC"/>
    <w:rsid w:val="00C159D3"/>
    <w:rsid w:val="00C17800"/>
    <w:rsid w:val="00C17916"/>
    <w:rsid w:val="00C2284A"/>
    <w:rsid w:val="00C25410"/>
    <w:rsid w:val="00C31EA4"/>
    <w:rsid w:val="00C34209"/>
    <w:rsid w:val="00C34A38"/>
    <w:rsid w:val="00C34AB3"/>
    <w:rsid w:val="00C34E0B"/>
    <w:rsid w:val="00C36D77"/>
    <w:rsid w:val="00C37AB3"/>
    <w:rsid w:val="00C45BDA"/>
    <w:rsid w:val="00C45BE5"/>
    <w:rsid w:val="00C51329"/>
    <w:rsid w:val="00C51D27"/>
    <w:rsid w:val="00C527C9"/>
    <w:rsid w:val="00C528DA"/>
    <w:rsid w:val="00C55559"/>
    <w:rsid w:val="00C5652A"/>
    <w:rsid w:val="00C606A0"/>
    <w:rsid w:val="00C61068"/>
    <w:rsid w:val="00C63AB7"/>
    <w:rsid w:val="00C6487B"/>
    <w:rsid w:val="00C6523E"/>
    <w:rsid w:val="00C6681B"/>
    <w:rsid w:val="00C71192"/>
    <w:rsid w:val="00C74855"/>
    <w:rsid w:val="00C75D75"/>
    <w:rsid w:val="00C800EF"/>
    <w:rsid w:val="00C8140A"/>
    <w:rsid w:val="00C842F9"/>
    <w:rsid w:val="00C857A5"/>
    <w:rsid w:val="00C86092"/>
    <w:rsid w:val="00C86E91"/>
    <w:rsid w:val="00C90504"/>
    <w:rsid w:val="00C929F0"/>
    <w:rsid w:val="00C93D9E"/>
    <w:rsid w:val="00C94104"/>
    <w:rsid w:val="00C9782B"/>
    <w:rsid w:val="00CA3572"/>
    <w:rsid w:val="00CA35B0"/>
    <w:rsid w:val="00CB03D6"/>
    <w:rsid w:val="00CB5536"/>
    <w:rsid w:val="00CB7FF9"/>
    <w:rsid w:val="00CC4ECD"/>
    <w:rsid w:val="00CC59EE"/>
    <w:rsid w:val="00CC6693"/>
    <w:rsid w:val="00CC7024"/>
    <w:rsid w:val="00CD003F"/>
    <w:rsid w:val="00CD0D5B"/>
    <w:rsid w:val="00CD155F"/>
    <w:rsid w:val="00CD3BA2"/>
    <w:rsid w:val="00CD4309"/>
    <w:rsid w:val="00CD72DC"/>
    <w:rsid w:val="00CE0990"/>
    <w:rsid w:val="00CE67B1"/>
    <w:rsid w:val="00CF3DE1"/>
    <w:rsid w:val="00CF439A"/>
    <w:rsid w:val="00CF4431"/>
    <w:rsid w:val="00CF5356"/>
    <w:rsid w:val="00CF6DFF"/>
    <w:rsid w:val="00D0127F"/>
    <w:rsid w:val="00D01439"/>
    <w:rsid w:val="00D02908"/>
    <w:rsid w:val="00D03890"/>
    <w:rsid w:val="00D104F0"/>
    <w:rsid w:val="00D10EB3"/>
    <w:rsid w:val="00D1428F"/>
    <w:rsid w:val="00D146D7"/>
    <w:rsid w:val="00D156A2"/>
    <w:rsid w:val="00D17127"/>
    <w:rsid w:val="00D21466"/>
    <w:rsid w:val="00D236D5"/>
    <w:rsid w:val="00D26815"/>
    <w:rsid w:val="00D3099A"/>
    <w:rsid w:val="00D30B64"/>
    <w:rsid w:val="00D3289C"/>
    <w:rsid w:val="00D32C9C"/>
    <w:rsid w:val="00D417F8"/>
    <w:rsid w:val="00D45EE9"/>
    <w:rsid w:val="00D50A99"/>
    <w:rsid w:val="00D52631"/>
    <w:rsid w:val="00D53FA2"/>
    <w:rsid w:val="00D575D9"/>
    <w:rsid w:val="00D57972"/>
    <w:rsid w:val="00D57EDC"/>
    <w:rsid w:val="00D640FF"/>
    <w:rsid w:val="00D6469C"/>
    <w:rsid w:val="00D66027"/>
    <w:rsid w:val="00D664EC"/>
    <w:rsid w:val="00D66DC4"/>
    <w:rsid w:val="00D67AD4"/>
    <w:rsid w:val="00D71BD0"/>
    <w:rsid w:val="00D76663"/>
    <w:rsid w:val="00D81995"/>
    <w:rsid w:val="00D87594"/>
    <w:rsid w:val="00D90A57"/>
    <w:rsid w:val="00D90C80"/>
    <w:rsid w:val="00D91023"/>
    <w:rsid w:val="00D91109"/>
    <w:rsid w:val="00D92CA0"/>
    <w:rsid w:val="00D935AA"/>
    <w:rsid w:val="00D93D42"/>
    <w:rsid w:val="00D978C4"/>
    <w:rsid w:val="00DA3EE9"/>
    <w:rsid w:val="00DA43DA"/>
    <w:rsid w:val="00DA71F6"/>
    <w:rsid w:val="00DB05DD"/>
    <w:rsid w:val="00DB2BB1"/>
    <w:rsid w:val="00DB3FDB"/>
    <w:rsid w:val="00DB49B7"/>
    <w:rsid w:val="00DC1401"/>
    <w:rsid w:val="00DC7B8A"/>
    <w:rsid w:val="00DD418B"/>
    <w:rsid w:val="00DD47CE"/>
    <w:rsid w:val="00DD6ED3"/>
    <w:rsid w:val="00DE073D"/>
    <w:rsid w:val="00DE1626"/>
    <w:rsid w:val="00DE46A5"/>
    <w:rsid w:val="00DE4C15"/>
    <w:rsid w:val="00DF16A7"/>
    <w:rsid w:val="00DF55D1"/>
    <w:rsid w:val="00DF657A"/>
    <w:rsid w:val="00DF7793"/>
    <w:rsid w:val="00E01931"/>
    <w:rsid w:val="00E01935"/>
    <w:rsid w:val="00E04EE9"/>
    <w:rsid w:val="00E12D1C"/>
    <w:rsid w:val="00E12D7C"/>
    <w:rsid w:val="00E17033"/>
    <w:rsid w:val="00E2283C"/>
    <w:rsid w:val="00E22E54"/>
    <w:rsid w:val="00E23ED2"/>
    <w:rsid w:val="00E31014"/>
    <w:rsid w:val="00E329FB"/>
    <w:rsid w:val="00E330B1"/>
    <w:rsid w:val="00E34FD4"/>
    <w:rsid w:val="00E36C94"/>
    <w:rsid w:val="00E37675"/>
    <w:rsid w:val="00E37F2F"/>
    <w:rsid w:val="00E4188D"/>
    <w:rsid w:val="00E4304A"/>
    <w:rsid w:val="00E464BE"/>
    <w:rsid w:val="00E578EE"/>
    <w:rsid w:val="00E57EE7"/>
    <w:rsid w:val="00E6186C"/>
    <w:rsid w:val="00E62E82"/>
    <w:rsid w:val="00E66BC6"/>
    <w:rsid w:val="00E71445"/>
    <w:rsid w:val="00E737D2"/>
    <w:rsid w:val="00E73B49"/>
    <w:rsid w:val="00E743B5"/>
    <w:rsid w:val="00E76055"/>
    <w:rsid w:val="00E76B13"/>
    <w:rsid w:val="00E819AE"/>
    <w:rsid w:val="00E826EC"/>
    <w:rsid w:val="00E82BE4"/>
    <w:rsid w:val="00E82DCA"/>
    <w:rsid w:val="00E84BF8"/>
    <w:rsid w:val="00E90CB5"/>
    <w:rsid w:val="00E92456"/>
    <w:rsid w:val="00E93D19"/>
    <w:rsid w:val="00E957E5"/>
    <w:rsid w:val="00EA14AE"/>
    <w:rsid w:val="00EA16A6"/>
    <w:rsid w:val="00EA1A7C"/>
    <w:rsid w:val="00EA45BF"/>
    <w:rsid w:val="00EA688B"/>
    <w:rsid w:val="00EA786B"/>
    <w:rsid w:val="00EB402D"/>
    <w:rsid w:val="00EB68B2"/>
    <w:rsid w:val="00EC56BE"/>
    <w:rsid w:val="00ED0B55"/>
    <w:rsid w:val="00ED2D49"/>
    <w:rsid w:val="00ED59E7"/>
    <w:rsid w:val="00ED6040"/>
    <w:rsid w:val="00EE2C52"/>
    <w:rsid w:val="00EE319D"/>
    <w:rsid w:val="00EE401A"/>
    <w:rsid w:val="00EE6036"/>
    <w:rsid w:val="00EF0538"/>
    <w:rsid w:val="00EF202B"/>
    <w:rsid w:val="00EF23D1"/>
    <w:rsid w:val="00EF242D"/>
    <w:rsid w:val="00EF7523"/>
    <w:rsid w:val="00EF7763"/>
    <w:rsid w:val="00F017AF"/>
    <w:rsid w:val="00F02FB0"/>
    <w:rsid w:val="00F03D17"/>
    <w:rsid w:val="00F04933"/>
    <w:rsid w:val="00F06FA5"/>
    <w:rsid w:val="00F11B0F"/>
    <w:rsid w:val="00F1731F"/>
    <w:rsid w:val="00F2356A"/>
    <w:rsid w:val="00F23768"/>
    <w:rsid w:val="00F24B2C"/>
    <w:rsid w:val="00F30A47"/>
    <w:rsid w:val="00F30B31"/>
    <w:rsid w:val="00F34F4C"/>
    <w:rsid w:val="00F350DA"/>
    <w:rsid w:val="00F35D53"/>
    <w:rsid w:val="00F35EEB"/>
    <w:rsid w:val="00F400AB"/>
    <w:rsid w:val="00F4558B"/>
    <w:rsid w:val="00F455EA"/>
    <w:rsid w:val="00F45629"/>
    <w:rsid w:val="00F45BBF"/>
    <w:rsid w:val="00F47124"/>
    <w:rsid w:val="00F50C79"/>
    <w:rsid w:val="00F54006"/>
    <w:rsid w:val="00F54A44"/>
    <w:rsid w:val="00F56552"/>
    <w:rsid w:val="00F56E84"/>
    <w:rsid w:val="00F56FC9"/>
    <w:rsid w:val="00F603C7"/>
    <w:rsid w:val="00F62E39"/>
    <w:rsid w:val="00F66226"/>
    <w:rsid w:val="00F67287"/>
    <w:rsid w:val="00F672FC"/>
    <w:rsid w:val="00F67649"/>
    <w:rsid w:val="00F72F98"/>
    <w:rsid w:val="00F73E7A"/>
    <w:rsid w:val="00F761CB"/>
    <w:rsid w:val="00F8456E"/>
    <w:rsid w:val="00F8527F"/>
    <w:rsid w:val="00F85A1E"/>
    <w:rsid w:val="00F86E3B"/>
    <w:rsid w:val="00F90335"/>
    <w:rsid w:val="00F950CC"/>
    <w:rsid w:val="00F95FF0"/>
    <w:rsid w:val="00F975EF"/>
    <w:rsid w:val="00FA010B"/>
    <w:rsid w:val="00FA3836"/>
    <w:rsid w:val="00FA4587"/>
    <w:rsid w:val="00FA63E3"/>
    <w:rsid w:val="00FA6722"/>
    <w:rsid w:val="00FA7B9A"/>
    <w:rsid w:val="00FB0266"/>
    <w:rsid w:val="00FB21AB"/>
    <w:rsid w:val="00FB2E48"/>
    <w:rsid w:val="00FB3E6C"/>
    <w:rsid w:val="00FC0774"/>
    <w:rsid w:val="00FC1004"/>
    <w:rsid w:val="00FC1F91"/>
    <w:rsid w:val="00FC3909"/>
    <w:rsid w:val="00FD0B25"/>
    <w:rsid w:val="00FD3BC3"/>
    <w:rsid w:val="00FD4B6E"/>
    <w:rsid w:val="00FD5C7F"/>
    <w:rsid w:val="00FE388B"/>
    <w:rsid w:val="00FE3DF0"/>
    <w:rsid w:val="00FE637A"/>
    <w:rsid w:val="00FE7353"/>
    <w:rsid w:val="00FE783C"/>
    <w:rsid w:val="00FF1813"/>
    <w:rsid w:val="00FF60E3"/>
    <w:rsid w:val="00FF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492585"/>
  <w15:chartTrackingRefBased/>
  <w15:docId w15:val="{F12D8FA4-B684-49A1-B2F6-7D06CFA4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rsid w:val="00E34FD4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dpis4">
    <w:name w:val="heading 4"/>
    <w:basedOn w:val="Normln"/>
    <w:next w:val="Normln"/>
    <w:qFormat/>
    <w:rsid w:val="00E34FD4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763713"/>
    <w:rPr>
      <w:color w:val="0000FF"/>
      <w:u w:val="single"/>
    </w:rPr>
  </w:style>
  <w:style w:type="paragraph" w:styleId="Zhlav">
    <w:name w:val="header"/>
    <w:basedOn w:val="Normln"/>
    <w:rsid w:val="004F03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F03D7"/>
    <w:pPr>
      <w:tabs>
        <w:tab w:val="center" w:pos="4536"/>
        <w:tab w:val="right" w:pos="9072"/>
      </w:tabs>
    </w:pPr>
  </w:style>
  <w:style w:type="paragraph" w:styleId="Datum">
    <w:name w:val="Date"/>
    <w:basedOn w:val="Normln"/>
    <w:next w:val="Normln"/>
    <w:rsid w:val="003E7E8D"/>
    <w:rPr>
      <w:sz w:val="20"/>
      <w:szCs w:val="20"/>
    </w:rPr>
  </w:style>
  <w:style w:type="paragraph" w:styleId="Zkladntextodsazen3">
    <w:name w:val="Body Text Indent 3"/>
    <w:basedOn w:val="Normln"/>
    <w:rsid w:val="003E7E8D"/>
    <w:pPr>
      <w:tabs>
        <w:tab w:val="left" w:pos="1620"/>
      </w:tabs>
      <w:ind w:left="360"/>
    </w:pPr>
  </w:style>
  <w:style w:type="paragraph" w:styleId="Zkladntext">
    <w:name w:val="Body Text"/>
    <w:basedOn w:val="Normln"/>
    <w:rsid w:val="00E34FD4"/>
    <w:pPr>
      <w:spacing w:after="120"/>
    </w:pPr>
  </w:style>
  <w:style w:type="paragraph" w:styleId="Zkladntextodsazen">
    <w:name w:val="Body Text Indent"/>
    <w:basedOn w:val="Normln"/>
    <w:rsid w:val="00E34FD4"/>
    <w:pPr>
      <w:suppressAutoHyphens/>
      <w:spacing w:after="120"/>
      <w:ind w:left="283"/>
    </w:pPr>
    <w:rPr>
      <w:lang w:eastAsia="ar-SA"/>
    </w:rPr>
  </w:style>
  <w:style w:type="paragraph" w:customStyle="1" w:styleId="Zkladntext21">
    <w:name w:val="Základní text 21"/>
    <w:basedOn w:val="Normln"/>
    <w:rsid w:val="00E34FD4"/>
    <w:pPr>
      <w:suppressAutoHyphens/>
      <w:spacing w:after="120" w:line="480" w:lineRule="auto"/>
    </w:pPr>
    <w:rPr>
      <w:lang w:eastAsia="ar-SA"/>
    </w:rPr>
  </w:style>
  <w:style w:type="character" w:styleId="Zvraznn">
    <w:name w:val="Zvýraznění"/>
    <w:qFormat/>
    <w:rsid w:val="00E34FD4"/>
    <w:rPr>
      <w:i/>
      <w:iCs/>
    </w:rPr>
  </w:style>
  <w:style w:type="character" w:styleId="slostrnky">
    <w:name w:val="page number"/>
    <w:basedOn w:val="Standardnpsmoodstavce"/>
    <w:rsid w:val="00D17127"/>
  </w:style>
  <w:style w:type="character" w:styleId="Nevyeenzmnka">
    <w:name w:val="Unresolved Mention"/>
    <w:uiPriority w:val="99"/>
    <w:semiHidden/>
    <w:unhideWhenUsed/>
    <w:rsid w:val="00061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ukovec@bukov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Obecní úřad Bukovec, Bukovec 270, 739 84  Písek u Jablunkova</vt:lpstr>
    </vt:vector>
  </TitlesOfParts>
  <Company>ATC</Company>
  <LinksUpToDate>false</LinksUpToDate>
  <CharactersWithSpaces>1801</CharactersWithSpaces>
  <SharedDoc>false</SharedDoc>
  <HLinks>
    <vt:vector size="6" baseType="variant">
      <vt:variant>
        <vt:i4>65572</vt:i4>
      </vt:variant>
      <vt:variant>
        <vt:i4>2</vt:i4>
      </vt:variant>
      <vt:variant>
        <vt:i4>0</vt:i4>
      </vt:variant>
      <vt:variant>
        <vt:i4>5</vt:i4>
      </vt:variant>
      <vt:variant>
        <vt:lpwstr>mailto:bukovec@bukovec.cz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Bukovec, Bukovec 270, 739 84  Písek u Jablunkova</dc:title>
  <dc:subject/>
  <dc:creator>Uzivatel</dc:creator>
  <cp:keywords/>
  <cp:lastModifiedBy>Jana Brzežková</cp:lastModifiedBy>
  <cp:revision>2</cp:revision>
  <cp:lastPrinted>2023-02-03T12:49:00Z</cp:lastPrinted>
  <dcterms:created xsi:type="dcterms:W3CDTF">2025-02-05T15:26:00Z</dcterms:created>
  <dcterms:modified xsi:type="dcterms:W3CDTF">2025-02-05T15:26:00Z</dcterms:modified>
</cp:coreProperties>
</file>